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A8FD466" w14:textId="77777777" w:rsidR="00B92853" w:rsidRDefault="00B92853" w:rsidP="00B92853">
      <w:pPr>
        <w:tabs>
          <w:tab w:val="left" w:pos="4032"/>
        </w:tabs>
        <w:autoSpaceDE w:val="0"/>
        <w:spacing w:after="120"/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14:paraId="0AD04F3E" w14:textId="77777777" w:rsidR="00B92853" w:rsidRDefault="00B92853" w:rsidP="00567D3F">
      <w:pPr>
        <w:autoSpaceDE w:val="0"/>
        <w:spacing w:after="120"/>
        <w:jc w:val="center"/>
        <w:rPr>
          <w:rFonts w:ascii="Arial" w:eastAsia="Arial" w:hAnsi="Arial" w:cs="Arial"/>
          <w:b/>
          <w:bCs/>
          <w:sz w:val="20"/>
          <w:szCs w:val="20"/>
          <w:lang w:val="x-none"/>
        </w:rPr>
      </w:pPr>
    </w:p>
    <w:p w14:paraId="458E11AD" w14:textId="4333FB22" w:rsidR="00547675" w:rsidRPr="00B60DE4" w:rsidRDefault="00547675" w:rsidP="00547675">
      <w:pPr>
        <w:spacing w:after="0"/>
        <w:jc w:val="center"/>
        <w:rPr>
          <w:rFonts w:ascii="Arial" w:eastAsia="Microsoft Sans Serif" w:hAnsi="Arial" w:cs="Arial"/>
          <w:b/>
          <w:bCs/>
          <w:sz w:val="32"/>
          <w:szCs w:val="32"/>
        </w:rPr>
      </w:pPr>
      <w:r w:rsidRPr="00B60DE4">
        <w:rPr>
          <w:rFonts w:ascii="Arial" w:eastAsia="Microsoft Sans Serif" w:hAnsi="Arial" w:cs="Arial"/>
          <w:b/>
          <w:bCs/>
          <w:sz w:val="32"/>
          <w:szCs w:val="32"/>
        </w:rPr>
        <w:t xml:space="preserve">Allegato </w:t>
      </w:r>
      <w:r>
        <w:rPr>
          <w:rFonts w:ascii="Arial" w:eastAsia="Microsoft Sans Serif" w:hAnsi="Arial" w:cs="Arial"/>
          <w:b/>
          <w:bCs/>
          <w:sz w:val="32"/>
          <w:szCs w:val="32"/>
        </w:rPr>
        <w:t>B</w:t>
      </w:r>
      <w:r w:rsidRPr="00B60DE4">
        <w:rPr>
          <w:rFonts w:ascii="Arial" w:eastAsia="Microsoft Sans Serif" w:hAnsi="Arial" w:cs="Arial"/>
          <w:b/>
          <w:bCs/>
          <w:sz w:val="32"/>
          <w:szCs w:val="32"/>
        </w:rPr>
        <w:t xml:space="preserve"> </w:t>
      </w:r>
      <w:r>
        <w:rPr>
          <w:rFonts w:ascii="Arial" w:eastAsia="Microsoft Sans Serif" w:hAnsi="Arial" w:cs="Arial"/>
          <w:b/>
          <w:bCs/>
          <w:sz w:val="32"/>
          <w:szCs w:val="32"/>
        </w:rPr>
        <w:t>–</w:t>
      </w:r>
      <w:r w:rsidRPr="00B60DE4">
        <w:rPr>
          <w:rFonts w:ascii="Arial" w:eastAsia="Microsoft Sans Serif" w:hAnsi="Arial" w:cs="Arial"/>
          <w:b/>
          <w:bCs/>
          <w:sz w:val="32"/>
          <w:szCs w:val="32"/>
        </w:rPr>
        <w:t xml:space="preserve"> </w:t>
      </w:r>
      <w:r>
        <w:rPr>
          <w:rFonts w:ascii="Arial" w:eastAsia="Microsoft Sans Serif" w:hAnsi="Arial" w:cs="Arial"/>
          <w:b/>
          <w:bCs/>
          <w:sz w:val="32"/>
          <w:szCs w:val="32"/>
        </w:rPr>
        <w:t>Scheda progettuale</w:t>
      </w:r>
      <w:r w:rsidRPr="00B60DE4">
        <w:rPr>
          <w:rFonts w:ascii="Arial" w:eastAsia="Microsoft Sans Serif" w:hAnsi="Arial" w:cs="Arial"/>
          <w:b/>
          <w:bCs/>
          <w:sz w:val="32"/>
          <w:szCs w:val="32"/>
        </w:rPr>
        <w:t xml:space="preserve"> </w:t>
      </w:r>
    </w:p>
    <w:p w14:paraId="7648EE4A" w14:textId="77777777" w:rsidR="00547675" w:rsidRPr="00B60DE4" w:rsidRDefault="00547675" w:rsidP="00547675">
      <w:pPr>
        <w:widowControl w:val="0"/>
        <w:rPr>
          <w:rFonts w:ascii="Arial" w:eastAsia="Microsoft Sans Serif" w:hAnsi="Arial" w:cs="Arial"/>
          <w:b/>
          <w:color w:val="5A9BD5"/>
        </w:rPr>
      </w:pPr>
    </w:p>
    <w:p w14:paraId="66EA81EB" w14:textId="77777777" w:rsidR="00547675" w:rsidRPr="00B60DE4" w:rsidRDefault="00547675" w:rsidP="00547675">
      <w:pPr>
        <w:widowControl w:val="0"/>
        <w:rPr>
          <w:rFonts w:ascii="Arial" w:eastAsia="Microsoft Sans Serif" w:hAnsi="Arial" w:cs="Arial"/>
          <w:b/>
          <w:color w:val="5A9BD5"/>
        </w:rPr>
      </w:pPr>
    </w:p>
    <w:p w14:paraId="4D870A15" w14:textId="77777777" w:rsidR="00547675" w:rsidRPr="00B60DE4" w:rsidRDefault="00547675" w:rsidP="00547675">
      <w:pPr>
        <w:widowControl w:val="0"/>
        <w:rPr>
          <w:rFonts w:ascii="Arial" w:eastAsia="Microsoft Sans Serif" w:hAnsi="Arial" w:cs="Arial"/>
          <w:b/>
          <w:color w:val="5A9BD5"/>
        </w:rPr>
      </w:pPr>
    </w:p>
    <w:p w14:paraId="509AAF2E" w14:textId="77777777" w:rsidR="00547675" w:rsidRPr="00B60DE4" w:rsidRDefault="00547675" w:rsidP="00547675">
      <w:pPr>
        <w:widowControl w:val="0"/>
        <w:rPr>
          <w:rFonts w:ascii="Arial" w:eastAsia="Microsoft Sans Serif" w:hAnsi="Arial" w:cs="Arial"/>
          <w:b/>
          <w:color w:val="5A9BD5"/>
        </w:rPr>
      </w:pPr>
    </w:p>
    <w:p w14:paraId="593F5299" w14:textId="77777777" w:rsidR="00547675" w:rsidRPr="00B60DE4" w:rsidRDefault="00547675" w:rsidP="00547675">
      <w:pPr>
        <w:jc w:val="center"/>
        <w:rPr>
          <w:rFonts w:ascii="Arial" w:eastAsia="Microsoft Sans Serif" w:hAnsi="Arial" w:cs="Arial"/>
          <w:b/>
          <w:bCs/>
          <w:sz w:val="32"/>
          <w:szCs w:val="32"/>
        </w:rPr>
      </w:pPr>
      <w:r w:rsidRPr="00B60DE4">
        <w:rPr>
          <w:rFonts w:ascii="Arial" w:eastAsia="Microsoft Sans Serif" w:hAnsi="Arial" w:cs="Arial"/>
          <w:b/>
          <w:bCs/>
          <w:sz w:val="32"/>
          <w:szCs w:val="32"/>
        </w:rPr>
        <w:t>REGIONE SICILIANA</w:t>
      </w:r>
    </w:p>
    <w:p w14:paraId="6D509E15" w14:textId="77777777" w:rsidR="00547675" w:rsidRPr="00B60DE4" w:rsidRDefault="00547675" w:rsidP="00547675">
      <w:pPr>
        <w:jc w:val="center"/>
        <w:rPr>
          <w:rFonts w:ascii="Arial" w:eastAsia="Microsoft Sans Serif" w:hAnsi="Arial" w:cs="Arial"/>
          <w:sz w:val="28"/>
          <w:szCs w:val="28"/>
        </w:rPr>
      </w:pPr>
      <w:r w:rsidRPr="00B60DE4">
        <w:rPr>
          <w:rFonts w:ascii="Arial" w:eastAsia="Microsoft Sans Serif" w:hAnsi="Arial" w:cs="Arial"/>
          <w:sz w:val="28"/>
          <w:szCs w:val="28"/>
        </w:rPr>
        <w:t>Dipartimento dell’Istruzione, dell’Università e del Diritto allo Studio</w:t>
      </w:r>
    </w:p>
    <w:p w14:paraId="1B921320" w14:textId="77777777" w:rsidR="00547675" w:rsidRPr="00B60DE4" w:rsidRDefault="00547675" w:rsidP="00547675">
      <w:pPr>
        <w:jc w:val="center"/>
        <w:rPr>
          <w:rFonts w:ascii="Arial" w:eastAsia="Microsoft Sans Serif" w:hAnsi="Arial" w:cs="Arial"/>
          <w:sz w:val="32"/>
          <w:szCs w:val="32"/>
        </w:rPr>
      </w:pPr>
    </w:p>
    <w:p w14:paraId="4DF46161" w14:textId="3585112D" w:rsidR="00547675" w:rsidRPr="00B60DE4" w:rsidRDefault="00547675" w:rsidP="00547675">
      <w:pPr>
        <w:jc w:val="center"/>
        <w:rPr>
          <w:rFonts w:ascii="Arial" w:eastAsia="Microsoft Sans Serif" w:hAnsi="Arial" w:cs="Arial"/>
          <w:sz w:val="36"/>
          <w:szCs w:val="36"/>
        </w:rPr>
      </w:pPr>
      <w:r w:rsidRPr="00B60DE4">
        <w:rPr>
          <w:rFonts w:ascii="Arial" w:eastAsia="Microsoft Sans Serif" w:hAnsi="Arial" w:cs="Arial"/>
          <w:sz w:val="36"/>
          <w:szCs w:val="36"/>
        </w:rPr>
        <w:t xml:space="preserve">Avviso n. </w:t>
      </w:r>
      <w:r w:rsidR="008A3A80">
        <w:rPr>
          <w:rFonts w:ascii="Arial" w:eastAsia="Microsoft Sans Serif" w:hAnsi="Arial" w:cs="Arial"/>
          <w:sz w:val="36"/>
          <w:szCs w:val="36"/>
        </w:rPr>
        <w:t>8</w:t>
      </w:r>
      <w:r w:rsidRPr="00B60DE4">
        <w:rPr>
          <w:rFonts w:ascii="Arial" w:eastAsia="Microsoft Sans Serif" w:hAnsi="Arial" w:cs="Arial"/>
          <w:sz w:val="36"/>
          <w:szCs w:val="36"/>
        </w:rPr>
        <w:t>/2023</w:t>
      </w:r>
    </w:p>
    <w:p w14:paraId="3348AD44" w14:textId="77777777" w:rsidR="00547675" w:rsidRPr="00B60DE4" w:rsidRDefault="00547675" w:rsidP="00547675">
      <w:pPr>
        <w:jc w:val="center"/>
        <w:rPr>
          <w:rFonts w:ascii="Arial" w:eastAsia="Microsoft Sans Serif" w:hAnsi="Arial" w:cs="Arial"/>
          <w:sz w:val="20"/>
          <w:szCs w:val="20"/>
        </w:rPr>
      </w:pPr>
      <w:r w:rsidRPr="00B60DE4">
        <w:rPr>
          <w:rFonts w:ascii="Arial" w:eastAsia="Microsoft Sans Serif" w:hAnsi="Arial" w:cs="Arial"/>
          <w:sz w:val="20"/>
          <w:szCs w:val="20"/>
        </w:rPr>
        <w:t>PR FSE+ SICILIA 2021-27</w:t>
      </w:r>
    </w:p>
    <w:p w14:paraId="389B1FAE" w14:textId="77777777" w:rsidR="00547675" w:rsidRPr="00B60DE4" w:rsidRDefault="00547675" w:rsidP="00547675">
      <w:pPr>
        <w:jc w:val="center"/>
        <w:rPr>
          <w:rFonts w:ascii="Arial" w:eastAsia="Microsoft Sans Serif" w:hAnsi="Arial" w:cs="Arial"/>
          <w:sz w:val="20"/>
          <w:szCs w:val="20"/>
        </w:rPr>
      </w:pPr>
    </w:p>
    <w:p w14:paraId="489A4D6C" w14:textId="0523BB5E" w:rsidR="00547675" w:rsidRPr="00547675" w:rsidRDefault="00547675" w:rsidP="00547675">
      <w:pPr>
        <w:jc w:val="both"/>
        <w:rPr>
          <w:rFonts w:ascii="Arial" w:eastAsia="Microsoft Sans Serif" w:hAnsi="Arial" w:cs="Arial"/>
          <w:sz w:val="28"/>
          <w:szCs w:val="28"/>
        </w:rPr>
      </w:pPr>
      <w:r w:rsidRPr="00B60DE4">
        <w:rPr>
          <w:rFonts w:ascii="Arial" w:eastAsia="Microsoft Sans Serif" w:hAnsi="Arial" w:cs="Arial"/>
          <w:sz w:val="28"/>
          <w:szCs w:val="28"/>
        </w:rPr>
        <w:t>Individuazione di un Catalogo e sostegno alla realizzazione di un’offerta formativa in apprendistato di I livello ai sensi dell’art. 43 D.lgs. 81/2015 per gli allievi delle Istituzioni scolastiche statali di II grado - a.s. 2023/2024.</w:t>
      </w:r>
    </w:p>
    <w:p w14:paraId="5CCA5E15" w14:textId="77777777" w:rsidR="00547675" w:rsidRDefault="00547675" w:rsidP="00547675">
      <w:pPr>
        <w:spacing w:after="0" w:line="240" w:lineRule="auto"/>
        <w:jc w:val="center"/>
        <w:rPr>
          <w:rFonts w:ascii="Arial" w:eastAsia="Microsoft Sans Serif" w:hAnsi="Arial" w:cs="Arial"/>
          <w:sz w:val="20"/>
          <w:szCs w:val="20"/>
        </w:rPr>
      </w:pPr>
    </w:p>
    <w:p w14:paraId="34A1F7CD" w14:textId="77777777" w:rsidR="00547675" w:rsidRDefault="00547675" w:rsidP="00547675">
      <w:pPr>
        <w:spacing w:after="0" w:line="240" w:lineRule="auto"/>
        <w:jc w:val="center"/>
        <w:rPr>
          <w:rFonts w:ascii="Arial" w:eastAsia="Microsoft Sans Serif" w:hAnsi="Arial" w:cs="Arial"/>
          <w:sz w:val="20"/>
          <w:szCs w:val="20"/>
        </w:rPr>
      </w:pPr>
    </w:p>
    <w:p w14:paraId="6298F21D" w14:textId="5A882937" w:rsidR="00547675" w:rsidRPr="00B60DE4" w:rsidRDefault="00547675" w:rsidP="00547675">
      <w:pPr>
        <w:spacing w:after="0" w:line="240" w:lineRule="auto"/>
        <w:jc w:val="center"/>
        <w:rPr>
          <w:rFonts w:ascii="Arial" w:eastAsia="Microsoft Sans Serif" w:hAnsi="Arial" w:cs="Arial"/>
          <w:sz w:val="20"/>
          <w:szCs w:val="20"/>
        </w:rPr>
      </w:pPr>
      <w:r w:rsidRPr="00B60DE4">
        <w:rPr>
          <w:rFonts w:ascii="Arial" w:eastAsia="Microsoft Sans Serif" w:hAnsi="Arial" w:cs="Arial"/>
          <w:sz w:val="20"/>
          <w:szCs w:val="20"/>
        </w:rPr>
        <w:t>Programma Regionale Fondo Sociale Europeo Plus (FSE+) 2021-2027</w:t>
      </w:r>
    </w:p>
    <w:p w14:paraId="208D201F" w14:textId="77777777" w:rsidR="00547675" w:rsidRPr="00B60DE4" w:rsidRDefault="00547675" w:rsidP="00547675">
      <w:pPr>
        <w:spacing w:after="0" w:line="240" w:lineRule="auto"/>
        <w:jc w:val="center"/>
        <w:rPr>
          <w:rFonts w:ascii="Arial" w:eastAsia="Microsoft Sans Serif" w:hAnsi="Arial" w:cs="Arial"/>
          <w:sz w:val="20"/>
          <w:szCs w:val="20"/>
        </w:rPr>
      </w:pPr>
      <w:r w:rsidRPr="00B60DE4">
        <w:rPr>
          <w:rFonts w:ascii="Arial" w:eastAsia="Microsoft Sans Serif" w:hAnsi="Arial" w:cs="Arial"/>
          <w:sz w:val="20"/>
          <w:szCs w:val="20"/>
        </w:rPr>
        <w:t>(CCI 2021IT05SFPR014 - C(2022) 6184 del 25.08.2022)</w:t>
      </w:r>
    </w:p>
    <w:p w14:paraId="61161A14" w14:textId="77777777" w:rsidR="00547675" w:rsidRPr="00B60DE4" w:rsidRDefault="00547675" w:rsidP="00547675">
      <w:pPr>
        <w:spacing w:after="0" w:line="240" w:lineRule="auto"/>
        <w:jc w:val="center"/>
        <w:rPr>
          <w:rFonts w:ascii="Arial" w:eastAsia="Microsoft Sans Serif" w:hAnsi="Arial" w:cs="Arial"/>
          <w:sz w:val="20"/>
          <w:szCs w:val="20"/>
        </w:rPr>
      </w:pPr>
      <w:r w:rsidRPr="00B60DE4">
        <w:rPr>
          <w:rFonts w:ascii="Arial" w:eastAsia="Microsoft Sans Serif" w:hAnsi="Arial" w:cs="Arial"/>
          <w:sz w:val="20"/>
          <w:szCs w:val="20"/>
        </w:rPr>
        <w:t xml:space="preserve">Priorità 4 </w:t>
      </w:r>
      <w:r w:rsidRPr="00B60DE4">
        <w:rPr>
          <w:rFonts w:ascii="Arial" w:eastAsia="Microsoft Sans Serif" w:hAnsi="Arial" w:cs="Arial"/>
          <w:bCs/>
          <w:sz w:val="20"/>
          <w:szCs w:val="20"/>
        </w:rPr>
        <w:t>-”</w:t>
      </w:r>
      <w:r w:rsidRPr="00B60DE4">
        <w:rPr>
          <w:rFonts w:ascii="Arial" w:eastAsia="Microsoft Sans Serif" w:hAnsi="Arial" w:cs="Arial"/>
          <w:sz w:val="20"/>
          <w:szCs w:val="20"/>
        </w:rPr>
        <w:t xml:space="preserve"> Giovani”</w:t>
      </w:r>
    </w:p>
    <w:p w14:paraId="27F362C9" w14:textId="77777777" w:rsidR="00547675" w:rsidRPr="00B60DE4" w:rsidRDefault="00547675" w:rsidP="00547675">
      <w:pPr>
        <w:spacing w:after="0" w:line="240" w:lineRule="auto"/>
        <w:jc w:val="center"/>
        <w:rPr>
          <w:rFonts w:ascii="Arial" w:eastAsia="Microsoft Sans Serif" w:hAnsi="Arial" w:cs="Arial"/>
          <w:bCs/>
          <w:sz w:val="20"/>
          <w:szCs w:val="20"/>
        </w:rPr>
      </w:pPr>
      <w:r w:rsidRPr="00B60DE4">
        <w:rPr>
          <w:rFonts w:ascii="Arial" w:eastAsia="Microsoft Sans Serif" w:hAnsi="Arial" w:cs="Arial"/>
          <w:sz w:val="20"/>
          <w:szCs w:val="20"/>
        </w:rPr>
        <w:t xml:space="preserve">Obiettivo specifico </w:t>
      </w:r>
      <w:r w:rsidRPr="00B60DE4">
        <w:rPr>
          <w:rFonts w:ascii="Arial" w:eastAsia="Microsoft Sans Serif" w:hAnsi="Arial" w:cs="Arial"/>
          <w:bCs/>
          <w:sz w:val="20"/>
          <w:szCs w:val="20"/>
        </w:rPr>
        <w:t>ESO 4.1</w:t>
      </w:r>
    </w:p>
    <w:p w14:paraId="3F21739D" w14:textId="77777777" w:rsidR="00547675" w:rsidRPr="00B60DE4" w:rsidRDefault="00547675" w:rsidP="00547675">
      <w:pPr>
        <w:spacing w:after="0" w:line="240" w:lineRule="auto"/>
        <w:jc w:val="center"/>
        <w:rPr>
          <w:rFonts w:ascii="Arial" w:eastAsia="Microsoft Sans Serif" w:hAnsi="Arial" w:cs="Arial"/>
          <w:bCs/>
          <w:sz w:val="20"/>
          <w:szCs w:val="20"/>
        </w:rPr>
      </w:pPr>
      <w:r w:rsidRPr="00B60DE4">
        <w:rPr>
          <w:rFonts w:ascii="Arial" w:eastAsia="Microsoft Sans Serif" w:hAnsi="Arial" w:cs="Arial"/>
          <w:bCs/>
          <w:sz w:val="20"/>
          <w:szCs w:val="20"/>
        </w:rPr>
        <w:t>Codice intervento 134. Misure volte a migliorare l'accesso al mercato del lavoro</w:t>
      </w:r>
    </w:p>
    <w:p w14:paraId="015D2987" w14:textId="77777777" w:rsidR="00547675" w:rsidRPr="00B60DE4" w:rsidRDefault="00547675" w:rsidP="00547675">
      <w:pPr>
        <w:spacing w:after="0" w:line="240" w:lineRule="auto"/>
        <w:jc w:val="center"/>
        <w:rPr>
          <w:rFonts w:ascii="Arial" w:eastAsia="Microsoft Sans Serif" w:hAnsi="Arial" w:cs="Arial"/>
          <w:bCs/>
        </w:rPr>
      </w:pPr>
      <w:r w:rsidRPr="00B60DE4">
        <w:rPr>
          <w:rFonts w:ascii="Arial" w:eastAsia="Microsoft Sans Serif" w:hAnsi="Arial" w:cs="Arial"/>
          <w:bCs/>
          <w:sz w:val="20"/>
          <w:szCs w:val="20"/>
        </w:rPr>
        <w:t>Azione - “Apprendistato di I e III livello</w:t>
      </w:r>
    </w:p>
    <w:p w14:paraId="6E0ECB33" w14:textId="77777777" w:rsidR="00547675" w:rsidRPr="00B60DE4" w:rsidRDefault="00547675" w:rsidP="00547675">
      <w:pPr>
        <w:autoSpaceDE w:val="0"/>
        <w:autoSpaceDN w:val="0"/>
        <w:adjustRightInd w:val="0"/>
        <w:ind w:right="152"/>
        <w:rPr>
          <w:rFonts w:ascii="Arial" w:hAnsi="Arial" w:cs="Arial"/>
          <w:b/>
          <w:color w:val="000000"/>
          <w:sz w:val="20"/>
          <w:szCs w:val="20"/>
        </w:rPr>
      </w:pPr>
    </w:p>
    <w:p w14:paraId="48965558" w14:textId="77777777" w:rsidR="00547675" w:rsidRDefault="00547675" w:rsidP="00547675">
      <w:pPr>
        <w:autoSpaceDE w:val="0"/>
        <w:autoSpaceDN w:val="0"/>
        <w:adjustRightInd w:val="0"/>
        <w:ind w:right="152"/>
        <w:rPr>
          <w:rFonts w:ascii="Arial" w:hAnsi="Arial" w:cs="Arial"/>
          <w:b/>
          <w:color w:val="000000"/>
          <w:sz w:val="20"/>
          <w:szCs w:val="20"/>
        </w:rPr>
      </w:pPr>
    </w:p>
    <w:p w14:paraId="7EB01E79" w14:textId="77777777" w:rsidR="00547675" w:rsidRDefault="00547675">
      <w:pPr>
        <w:suppressAutoHyphens w:val="0"/>
        <w:spacing w:after="0" w:line="240" w:lineRule="auto"/>
        <w:rPr>
          <w:rFonts w:ascii="Times New Roman" w:eastAsia="SimSun" w:hAnsi="Times New Roman"/>
          <w:b/>
          <w:kern w:val="1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14:paraId="5C4477F1" w14:textId="646E834D" w:rsidR="00D53B5A" w:rsidRPr="00FE2E9D" w:rsidRDefault="004E4ABB" w:rsidP="00383BAF">
      <w:pPr>
        <w:pStyle w:val="Paragrafoelenco1"/>
        <w:numPr>
          <w:ilvl w:val="0"/>
          <w:numId w:val="1"/>
        </w:numPr>
        <w:ind w:left="720" w:hanging="720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1. </w:t>
      </w:r>
      <w:r w:rsidR="00D53B5A" w:rsidRPr="00FE2E9D">
        <w:rPr>
          <w:rFonts w:ascii="Arial" w:hAnsi="Arial" w:cs="Arial"/>
          <w:b/>
          <w:sz w:val="20"/>
          <w:szCs w:val="20"/>
        </w:rPr>
        <w:t>TITOLO DEL PROGETTO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28"/>
      </w:tblGrid>
      <w:tr w:rsidR="00D53B5A" w:rsidRPr="00FE2E9D" w14:paraId="09DAF918" w14:textId="77777777" w:rsidTr="002949DC"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A444C" w14:textId="77777777" w:rsidR="00D53B5A" w:rsidRPr="00FE2E9D" w:rsidRDefault="00D53B5A" w:rsidP="002949DC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092CD42" w14:textId="77777777" w:rsidR="00D53B5A" w:rsidRPr="00FE2E9D" w:rsidRDefault="00D53B5A" w:rsidP="00D53B5A">
      <w:pPr>
        <w:rPr>
          <w:rFonts w:ascii="Arial" w:hAnsi="Arial" w:cs="Arial"/>
          <w:b/>
          <w:sz w:val="20"/>
          <w:szCs w:val="20"/>
        </w:rPr>
      </w:pPr>
    </w:p>
    <w:p w14:paraId="4A46BF87" w14:textId="37B73796" w:rsidR="00D53B5A" w:rsidRPr="00426D86" w:rsidRDefault="004E4ABB" w:rsidP="00383BAF">
      <w:pPr>
        <w:pStyle w:val="Paragrafoelenco1"/>
        <w:numPr>
          <w:ilvl w:val="0"/>
          <w:numId w:val="1"/>
        </w:numPr>
        <w:ind w:left="426" w:hanging="360"/>
        <w:rPr>
          <w:rFonts w:ascii="Arial" w:hAnsi="Arial" w:cs="Arial"/>
          <w:b/>
          <w:sz w:val="20"/>
          <w:szCs w:val="20"/>
        </w:rPr>
      </w:pPr>
      <w:r w:rsidRPr="00FE2E9D">
        <w:rPr>
          <w:rFonts w:ascii="Arial" w:hAnsi="Arial" w:cs="Arial"/>
          <w:b/>
          <w:sz w:val="20"/>
          <w:szCs w:val="20"/>
        </w:rPr>
        <w:t xml:space="preserve">2. </w:t>
      </w:r>
      <w:r w:rsidR="00D53B5A" w:rsidRPr="00FE2E9D">
        <w:rPr>
          <w:rFonts w:ascii="Arial" w:hAnsi="Arial" w:cs="Arial"/>
          <w:b/>
          <w:sz w:val="20"/>
          <w:szCs w:val="20"/>
        </w:rPr>
        <w:t xml:space="preserve">SOGGETTO PROPONENTE </w:t>
      </w:r>
    </w:p>
    <w:p w14:paraId="172E823A" w14:textId="77777777" w:rsidR="00D53B5A" w:rsidRPr="00FE2E9D" w:rsidRDefault="00D53B5A" w:rsidP="00D53B5A">
      <w:pPr>
        <w:rPr>
          <w:rFonts w:ascii="Arial" w:hAnsi="Arial" w:cs="Arial"/>
          <w:b/>
          <w:sz w:val="20"/>
          <w:szCs w:val="20"/>
        </w:rPr>
      </w:pPr>
      <w:r w:rsidRPr="00FE2E9D">
        <w:rPr>
          <w:rFonts w:ascii="Arial" w:hAnsi="Arial" w:cs="Arial"/>
          <w:b/>
          <w:sz w:val="20"/>
          <w:szCs w:val="20"/>
        </w:rPr>
        <w:t>Dati identificativi Istituzione scolastica di II grado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529"/>
      </w:tblGrid>
      <w:tr w:rsidR="00D53B5A" w:rsidRPr="00FE2E9D" w14:paraId="46275F12" w14:textId="77777777" w:rsidTr="002949DC">
        <w:tc>
          <w:tcPr>
            <w:tcW w:w="4077" w:type="dxa"/>
            <w:tcBorders>
              <w:right w:val="single" w:sz="4" w:space="0" w:color="auto"/>
            </w:tcBorders>
            <w:shd w:val="clear" w:color="auto" w:fill="D9D9D9"/>
          </w:tcPr>
          <w:p w14:paraId="6E4698ED" w14:textId="77777777" w:rsidR="00D53B5A" w:rsidRPr="00FE2E9D" w:rsidRDefault="00D53B5A" w:rsidP="002949D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2E9D">
              <w:rPr>
                <w:rFonts w:ascii="Arial" w:hAnsi="Arial" w:cs="Arial"/>
                <w:b/>
                <w:bCs/>
                <w:sz w:val="20"/>
                <w:szCs w:val="20"/>
              </w:rPr>
              <w:t>Dati Amministrativi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659C3C" w14:textId="77777777" w:rsidR="00D53B5A" w:rsidRPr="00FE2E9D" w:rsidRDefault="00D53B5A" w:rsidP="002949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3B5A" w:rsidRPr="00FE2E9D" w14:paraId="6DAA42E8" w14:textId="77777777" w:rsidTr="002949DC">
        <w:tc>
          <w:tcPr>
            <w:tcW w:w="4077" w:type="dxa"/>
            <w:shd w:val="clear" w:color="auto" w:fill="F2F2F2"/>
          </w:tcPr>
          <w:p w14:paraId="6F7714FF" w14:textId="77777777" w:rsidR="00D53B5A" w:rsidRPr="00FE2E9D" w:rsidRDefault="00D53B5A" w:rsidP="002949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2E9D">
              <w:rPr>
                <w:rFonts w:ascii="Arial" w:hAnsi="Arial" w:cs="Arial"/>
                <w:b/>
                <w:sz w:val="20"/>
                <w:szCs w:val="20"/>
              </w:rPr>
              <w:t>Denominazione Istituzione scolastica di II grado statale</w:t>
            </w:r>
          </w:p>
        </w:tc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</w:tcPr>
          <w:p w14:paraId="466D6436" w14:textId="77777777" w:rsidR="00D53B5A" w:rsidRPr="00FE2E9D" w:rsidRDefault="00D53B5A" w:rsidP="002949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3B5A" w:rsidRPr="00FE2E9D" w14:paraId="4C1057FE" w14:textId="77777777" w:rsidTr="002949DC">
        <w:tc>
          <w:tcPr>
            <w:tcW w:w="4077" w:type="dxa"/>
            <w:shd w:val="clear" w:color="auto" w:fill="F2F2F2"/>
          </w:tcPr>
          <w:p w14:paraId="37D5AF93" w14:textId="77777777" w:rsidR="00D53B5A" w:rsidRPr="00FE2E9D" w:rsidRDefault="00D53B5A" w:rsidP="002949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2E9D">
              <w:rPr>
                <w:rFonts w:ascii="Arial" w:hAnsi="Arial" w:cs="Arial"/>
                <w:b/>
                <w:sz w:val="20"/>
                <w:szCs w:val="20"/>
              </w:rPr>
              <w:t>Codice Fiscale</w:t>
            </w:r>
          </w:p>
        </w:tc>
        <w:tc>
          <w:tcPr>
            <w:tcW w:w="5529" w:type="dxa"/>
            <w:shd w:val="clear" w:color="auto" w:fill="auto"/>
          </w:tcPr>
          <w:p w14:paraId="1BBD6675" w14:textId="77777777" w:rsidR="00D53B5A" w:rsidRPr="00FE2E9D" w:rsidRDefault="00D53B5A" w:rsidP="002949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3B5A" w:rsidRPr="00FE2E9D" w14:paraId="32EA5B6C" w14:textId="77777777" w:rsidTr="002949DC">
        <w:tc>
          <w:tcPr>
            <w:tcW w:w="4077" w:type="dxa"/>
            <w:shd w:val="clear" w:color="auto" w:fill="F2F2F2"/>
          </w:tcPr>
          <w:p w14:paraId="2A0C7BAC" w14:textId="77777777" w:rsidR="00D53B5A" w:rsidRPr="00FE2E9D" w:rsidRDefault="00D53B5A" w:rsidP="002949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2E9D">
              <w:rPr>
                <w:rFonts w:ascii="Arial" w:hAnsi="Arial" w:cs="Arial"/>
                <w:b/>
                <w:sz w:val="20"/>
                <w:szCs w:val="20"/>
              </w:rPr>
              <w:t>Partita IVA</w:t>
            </w:r>
          </w:p>
        </w:tc>
        <w:tc>
          <w:tcPr>
            <w:tcW w:w="5529" w:type="dxa"/>
            <w:shd w:val="clear" w:color="auto" w:fill="auto"/>
          </w:tcPr>
          <w:p w14:paraId="3BF14B81" w14:textId="77777777" w:rsidR="00D53B5A" w:rsidRPr="00FE2E9D" w:rsidRDefault="00D53B5A" w:rsidP="002949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3B5A" w:rsidRPr="00FE2E9D" w14:paraId="3C96D923" w14:textId="77777777" w:rsidTr="002949DC">
        <w:tc>
          <w:tcPr>
            <w:tcW w:w="4077" w:type="dxa"/>
            <w:shd w:val="clear" w:color="auto" w:fill="F2F2F2"/>
          </w:tcPr>
          <w:p w14:paraId="63C2039E" w14:textId="77777777" w:rsidR="00D53B5A" w:rsidRPr="00FE2E9D" w:rsidRDefault="00D53B5A" w:rsidP="002949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2E9D">
              <w:rPr>
                <w:rFonts w:ascii="Arial" w:hAnsi="Arial" w:cs="Arial"/>
                <w:b/>
                <w:sz w:val="20"/>
                <w:szCs w:val="20"/>
              </w:rPr>
              <w:t>Tipologia di offerta</w:t>
            </w:r>
          </w:p>
        </w:tc>
        <w:tc>
          <w:tcPr>
            <w:tcW w:w="5529" w:type="dxa"/>
            <w:shd w:val="clear" w:color="auto" w:fill="auto"/>
          </w:tcPr>
          <w:p w14:paraId="2511A5E2" w14:textId="4CF41E6F" w:rsidR="00D53B5A" w:rsidRPr="00FE2E9D" w:rsidRDefault="00D53B5A" w:rsidP="00D53B5A">
            <w:pPr>
              <w:numPr>
                <w:ilvl w:val="0"/>
                <w:numId w:val="12"/>
              </w:numPr>
              <w:spacing w:after="160" w:line="259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E2E9D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Istruzione </w:t>
            </w:r>
            <w:r w:rsidR="004E4ABB" w:rsidRPr="00FE2E9D">
              <w:rPr>
                <w:rFonts w:ascii="Arial" w:hAnsi="Arial" w:cs="Arial"/>
                <w:b/>
                <w:iCs/>
                <w:sz w:val="20"/>
                <w:szCs w:val="20"/>
              </w:rPr>
              <w:t>Secondaria Superiore</w:t>
            </w:r>
          </w:p>
          <w:p w14:paraId="230E049E" w14:textId="77777777" w:rsidR="00D53B5A" w:rsidRPr="00FE2E9D" w:rsidRDefault="00D53B5A" w:rsidP="00D53B5A">
            <w:pPr>
              <w:numPr>
                <w:ilvl w:val="0"/>
                <w:numId w:val="12"/>
              </w:numPr>
              <w:spacing w:after="160" w:line="259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E2E9D">
              <w:rPr>
                <w:rFonts w:ascii="Arial" w:hAnsi="Arial" w:cs="Arial"/>
                <w:b/>
                <w:iCs/>
                <w:sz w:val="20"/>
                <w:szCs w:val="20"/>
              </w:rPr>
              <w:t>Istruzione Professionale</w:t>
            </w:r>
          </w:p>
          <w:p w14:paraId="6BD3EF79" w14:textId="77777777" w:rsidR="00D53B5A" w:rsidRPr="00FE2E9D" w:rsidRDefault="00D53B5A" w:rsidP="00D53B5A">
            <w:pPr>
              <w:numPr>
                <w:ilvl w:val="0"/>
                <w:numId w:val="12"/>
              </w:numPr>
              <w:spacing w:after="160" w:line="259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E2E9D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IeFP </w:t>
            </w:r>
            <w:r w:rsidRPr="00FE2E9D">
              <w:rPr>
                <w:rFonts w:ascii="Arial" w:hAnsi="Arial" w:cs="Arial"/>
                <w:iCs/>
                <w:sz w:val="20"/>
                <w:szCs w:val="20"/>
              </w:rPr>
              <w:t>(erogato dall’Istituzione scolastica di II grado)</w:t>
            </w:r>
          </w:p>
        </w:tc>
      </w:tr>
      <w:tr w:rsidR="00D53B5A" w:rsidRPr="00FE2E9D" w14:paraId="0E3C4B76" w14:textId="77777777" w:rsidTr="002949DC">
        <w:tc>
          <w:tcPr>
            <w:tcW w:w="4077" w:type="dxa"/>
            <w:shd w:val="clear" w:color="auto" w:fill="F2F2F2"/>
          </w:tcPr>
          <w:p w14:paraId="0214E803" w14:textId="4C406516" w:rsidR="00D53B5A" w:rsidRPr="00FE2E9D" w:rsidRDefault="00D53B5A" w:rsidP="002949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2E9D">
              <w:rPr>
                <w:rFonts w:ascii="Arial" w:hAnsi="Arial" w:cs="Arial"/>
                <w:b/>
                <w:sz w:val="20"/>
                <w:szCs w:val="20"/>
              </w:rPr>
              <w:t xml:space="preserve">Dati provvedimento accreditamento (N. e data DDG) all’Elenco regionale degli Organismi Accreditati Macrotipologia “A” (ai sensi del D.P. </w:t>
            </w:r>
            <w:r w:rsidRPr="00FE2E9D">
              <w:rPr>
                <w:rFonts w:ascii="Arial" w:hAnsi="Arial" w:cs="Arial"/>
                <w:b/>
                <w:iCs/>
                <w:sz w:val="20"/>
                <w:szCs w:val="20"/>
              </w:rPr>
              <w:t>n. 25 del 01/10/2015</w:t>
            </w:r>
            <w:r w:rsidRPr="00FE2E9D">
              <w:rPr>
                <w:rFonts w:ascii="Arial" w:hAnsi="Arial" w:cs="Arial"/>
                <w:b/>
                <w:sz w:val="20"/>
                <w:szCs w:val="20"/>
              </w:rPr>
              <w:t>) e CIR</w:t>
            </w:r>
          </w:p>
        </w:tc>
        <w:tc>
          <w:tcPr>
            <w:tcW w:w="5529" w:type="dxa"/>
            <w:shd w:val="clear" w:color="auto" w:fill="auto"/>
          </w:tcPr>
          <w:p w14:paraId="77157BD3" w14:textId="77777777" w:rsidR="00D53B5A" w:rsidRPr="00FE2E9D" w:rsidRDefault="00D53B5A" w:rsidP="002949DC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</w:tr>
      <w:tr w:rsidR="00D53B5A" w:rsidRPr="00FE2E9D" w14:paraId="7E95CED2" w14:textId="77777777" w:rsidTr="002949DC">
        <w:tc>
          <w:tcPr>
            <w:tcW w:w="4077" w:type="dxa"/>
            <w:shd w:val="clear" w:color="auto" w:fill="F2F2F2"/>
          </w:tcPr>
          <w:p w14:paraId="3A27B75F" w14:textId="77777777" w:rsidR="00D53B5A" w:rsidRPr="00FE2E9D" w:rsidRDefault="00D53B5A" w:rsidP="002949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2E9D">
              <w:rPr>
                <w:rFonts w:ascii="Arial" w:hAnsi="Arial" w:cs="Arial"/>
                <w:b/>
                <w:sz w:val="20"/>
                <w:szCs w:val="20"/>
              </w:rPr>
              <w:t xml:space="preserve">Dati istanza (n. prot. e data) di accreditamento all’Elenco regionale degli Organismi Accreditati Macrotipologia “A” (ai sensi del D.P. </w:t>
            </w:r>
            <w:r w:rsidRPr="00FE2E9D">
              <w:rPr>
                <w:rFonts w:ascii="Arial" w:hAnsi="Arial" w:cs="Arial"/>
                <w:b/>
                <w:iCs/>
                <w:sz w:val="20"/>
                <w:szCs w:val="20"/>
              </w:rPr>
              <w:t>n. 25 del 01/10/2015</w:t>
            </w:r>
            <w:r w:rsidRPr="00FE2E9D">
              <w:rPr>
                <w:rFonts w:ascii="Arial" w:hAnsi="Arial" w:cs="Arial"/>
                <w:b/>
                <w:sz w:val="20"/>
                <w:szCs w:val="20"/>
              </w:rPr>
              <w:t>) e CIR</w:t>
            </w:r>
          </w:p>
        </w:tc>
        <w:tc>
          <w:tcPr>
            <w:tcW w:w="5529" w:type="dxa"/>
            <w:shd w:val="clear" w:color="auto" w:fill="auto"/>
          </w:tcPr>
          <w:p w14:paraId="20B2989F" w14:textId="77777777" w:rsidR="00D53B5A" w:rsidRPr="00FE2E9D" w:rsidRDefault="00D53B5A" w:rsidP="002949DC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</w:tr>
      <w:tr w:rsidR="00D53B5A" w:rsidRPr="00FE2E9D" w14:paraId="38A5F3F0" w14:textId="77777777" w:rsidTr="002949DC">
        <w:trPr>
          <w:trHeight w:val="289"/>
        </w:trPr>
        <w:tc>
          <w:tcPr>
            <w:tcW w:w="4077" w:type="dxa"/>
            <w:shd w:val="clear" w:color="auto" w:fill="F2F2F2"/>
          </w:tcPr>
          <w:p w14:paraId="35E2CB08" w14:textId="77777777" w:rsidR="00D53B5A" w:rsidRPr="00FE2E9D" w:rsidRDefault="00D53B5A" w:rsidP="002949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2E9D">
              <w:rPr>
                <w:rFonts w:ascii="Arial" w:hAnsi="Arial" w:cs="Arial"/>
                <w:b/>
                <w:sz w:val="20"/>
                <w:szCs w:val="20"/>
              </w:rPr>
              <w:t>Indirizzo sede Istituzione scolastica II grado</w:t>
            </w:r>
          </w:p>
        </w:tc>
        <w:tc>
          <w:tcPr>
            <w:tcW w:w="5529" w:type="dxa"/>
            <w:shd w:val="clear" w:color="auto" w:fill="auto"/>
          </w:tcPr>
          <w:p w14:paraId="5893C97F" w14:textId="77777777" w:rsidR="00D53B5A" w:rsidRPr="00FE2E9D" w:rsidRDefault="00D53B5A" w:rsidP="002949DC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</w:tr>
      <w:tr w:rsidR="00D53B5A" w:rsidRPr="00FE2E9D" w14:paraId="607E418F" w14:textId="77777777" w:rsidTr="002949DC">
        <w:trPr>
          <w:trHeight w:val="289"/>
        </w:trPr>
        <w:tc>
          <w:tcPr>
            <w:tcW w:w="4077" w:type="dxa"/>
            <w:shd w:val="clear" w:color="auto" w:fill="F2F2F2"/>
          </w:tcPr>
          <w:p w14:paraId="518C201E" w14:textId="77777777" w:rsidR="00D53B5A" w:rsidRPr="00FE2E9D" w:rsidRDefault="00D53B5A" w:rsidP="002949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2E9D">
              <w:rPr>
                <w:rFonts w:ascii="Arial" w:hAnsi="Arial" w:cs="Arial"/>
                <w:b/>
                <w:sz w:val="20"/>
                <w:szCs w:val="20"/>
              </w:rPr>
              <w:t xml:space="preserve">Comune </w:t>
            </w:r>
          </w:p>
        </w:tc>
        <w:tc>
          <w:tcPr>
            <w:tcW w:w="5529" w:type="dxa"/>
            <w:shd w:val="clear" w:color="auto" w:fill="auto"/>
          </w:tcPr>
          <w:p w14:paraId="07B90840" w14:textId="77777777" w:rsidR="00D53B5A" w:rsidRPr="00FE2E9D" w:rsidRDefault="00D53B5A" w:rsidP="002949DC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</w:tr>
      <w:tr w:rsidR="00D53B5A" w:rsidRPr="00FE2E9D" w14:paraId="64999161" w14:textId="77777777" w:rsidTr="002949DC">
        <w:trPr>
          <w:trHeight w:val="289"/>
        </w:trPr>
        <w:tc>
          <w:tcPr>
            <w:tcW w:w="4077" w:type="dxa"/>
            <w:shd w:val="clear" w:color="auto" w:fill="F2F2F2"/>
          </w:tcPr>
          <w:p w14:paraId="66A601A2" w14:textId="77777777" w:rsidR="00D53B5A" w:rsidRPr="00FE2E9D" w:rsidRDefault="00D53B5A" w:rsidP="002949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2E9D">
              <w:rPr>
                <w:rFonts w:ascii="Arial" w:hAnsi="Arial" w:cs="Arial"/>
                <w:b/>
                <w:sz w:val="20"/>
                <w:szCs w:val="20"/>
              </w:rPr>
              <w:t>CAP</w:t>
            </w:r>
          </w:p>
        </w:tc>
        <w:tc>
          <w:tcPr>
            <w:tcW w:w="5529" w:type="dxa"/>
            <w:shd w:val="clear" w:color="auto" w:fill="auto"/>
          </w:tcPr>
          <w:p w14:paraId="09999945" w14:textId="77777777" w:rsidR="00D53B5A" w:rsidRPr="00FE2E9D" w:rsidRDefault="00D53B5A" w:rsidP="002949DC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</w:tr>
    </w:tbl>
    <w:p w14:paraId="6B117B70" w14:textId="77777777" w:rsidR="00D53B5A" w:rsidRPr="00FE2E9D" w:rsidRDefault="00D53B5A" w:rsidP="00D53B5A">
      <w:pPr>
        <w:rPr>
          <w:rFonts w:ascii="Arial" w:hAnsi="Arial" w:cs="Arial"/>
          <w:b/>
          <w:sz w:val="20"/>
          <w:szCs w:val="20"/>
        </w:rPr>
      </w:pPr>
    </w:p>
    <w:p w14:paraId="18B95760" w14:textId="73DD2645" w:rsidR="00D53B5A" w:rsidRPr="00FE2E9D" w:rsidRDefault="00FD61BF" w:rsidP="00426D86">
      <w:pPr>
        <w:pStyle w:val="Paragrafoelenco1"/>
        <w:numPr>
          <w:ilvl w:val="0"/>
          <w:numId w:val="1"/>
        </w:numPr>
        <w:ind w:left="284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</w:t>
      </w:r>
      <w:r w:rsidR="00D53B5A" w:rsidRPr="00FE2E9D">
        <w:rPr>
          <w:rFonts w:ascii="Arial" w:hAnsi="Arial" w:cs="Arial"/>
          <w:b/>
          <w:sz w:val="20"/>
          <w:szCs w:val="20"/>
        </w:rPr>
        <w:t>DESCRIZIONE DEL PROGETTO</w:t>
      </w:r>
    </w:p>
    <w:p w14:paraId="1959AFB4" w14:textId="3569477C" w:rsidR="00D53B5A" w:rsidRPr="00FE2E9D" w:rsidRDefault="00D53B5A" w:rsidP="00426D86">
      <w:pPr>
        <w:pStyle w:val="Paragrafoelenco1"/>
        <w:ind w:left="0"/>
        <w:jc w:val="both"/>
        <w:rPr>
          <w:rFonts w:ascii="Arial" w:hAnsi="Arial" w:cs="Arial"/>
          <w:i/>
          <w:sz w:val="20"/>
          <w:szCs w:val="20"/>
        </w:rPr>
      </w:pPr>
      <w:r w:rsidRPr="00FE2E9D">
        <w:rPr>
          <w:rFonts w:ascii="Arial" w:hAnsi="Arial" w:cs="Arial"/>
          <w:i/>
          <w:sz w:val="20"/>
          <w:szCs w:val="20"/>
        </w:rPr>
        <w:t>Il progetto può essere composto da uno o più percorsi formativi</w:t>
      </w:r>
      <w:r w:rsidR="00E4178A" w:rsidRPr="00FE2E9D">
        <w:rPr>
          <w:rFonts w:ascii="Arial" w:hAnsi="Arial" w:cs="Arial"/>
          <w:i/>
          <w:sz w:val="20"/>
          <w:szCs w:val="20"/>
        </w:rPr>
        <w:t xml:space="preserve"> in apprendistato di I livello.</w:t>
      </w:r>
    </w:p>
    <w:p w14:paraId="20B65E37" w14:textId="77777777" w:rsidR="00D53B5A" w:rsidRPr="00FE2E9D" w:rsidRDefault="00D53B5A" w:rsidP="00426D86">
      <w:pPr>
        <w:pStyle w:val="Paragrafoelenco1"/>
        <w:ind w:left="0"/>
        <w:jc w:val="both"/>
        <w:rPr>
          <w:rFonts w:ascii="Arial" w:hAnsi="Arial" w:cs="Arial"/>
          <w:b/>
          <w:sz w:val="20"/>
          <w:szCs w:val="20"/>
        </w:rPr>
      </w:pPr>
      <w:r w:rsidRPr="00FE2E9D">
        <w:rPr>
          <w:rFonts w:ascii="Arial" w:hAnsi="Arial" w:cs="Arial"/>
          <w:i/>
          <w:sz w:val="20"/>
          <w:szCs w:val="20"/>
        </w:rPr>
        <w:t>Replicare i campi per ogni percorso per il quale si richiedere l’ammissione al Catalogo, indicando il titolo di studio in esito, la tipologia di offerta e il relativo profilo professionale / indirizzo di studio.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51"/>
        <w:gridCol w:w="5495"/>
      </w:tblGrid>
      <w:tr w:rsidR="00D53B5A" w:rsidRPr="00FE2E9D" w14:paraId="60057D62" w14:textId="77777777" w:rsidTr="002949DC">
        <w:trPr>
          <w:trHeight w:val="117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924F2" w14:textId="77777777" w:rsidR="00D53B5A" w:rsidRPr="00FE2E9D" w:rsidRDefault="00D53B5A" w:rsidP="00FE2E9D">
            <w:pPr>
              <w:spacing w:after="0"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E9D">
              <w:rPr>
                <w:rFonts w:ascii="Arial" w:hAnsi="Arial" w:cs="Arial"/>
                <w:b/>
                <w:sz w:val="20"/>
                <w:szCs w:val="20"/>
              </w:rPr>
              <w:t xml:space="preserve">Titolo di studio in esito </w:t>
            </w:r>
          </w:p>
          <w:p w14:paraId="041B1DE7" w14:textId="281CC1A9" w:rsidR="00D53B5A" w:rsidRPr="00FE2E9D" w:rsidRDefault="00D53B5A" w:rsidP="00FE2E9D">
            <w:pPr>
              <w:spacing w:after="0"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E9D">
              <w:rPr>
                <w:rFonts w:ascii="Arial" w:hAnsi="Arial" w:cs="Arial"/>
                <w:sz w:val="20"/>
                <w:szCs w:val="20"/>
              </w:rPr>
              <w:t>(indicare Diploma di Istruzione secondaria di secondo grado/</w:t>
            </w:r>
            <w:r w:rsidR="00E4178A" w:rsidRPr="00FE2E9D">
              <w:rPr>
                <w:rFonts w:ascii="Arial" w:hAnsi="Arial" w:cs="Arial"/>
                <w:sz w:val="20"/>
                <w:szCs w:val="20"/>
              </w:rPr>
              <w:t>Diploma di specializzazione enotecnico/</w:t>
            </w:r>
            <w:r w:rsidRPr="00FE2E9D">
              <w:rPr>
                <w:rFonts w:ascii="Arial" w:hAnsi="Arial" w:cs="Arial"/>
                <w:sz w:val="20"/>
                <w:szCs w:val="20"/>
              </w:rPr>
              <w:t xml:space="preserve"> Qualifica professionale/Diploma professionale)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6CD0F" w14:textId="77777777" w:rsidR="00D53B5A" w:rsidRPr="00FE2E9D" w:rsidRDefault="00D53B5A" w:rsidP="002949DC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B5A" w:rsidRPr="00FE2E9D" w14:paraId="4975C35E" w14:textId="77777777" w:rsidTr="002949DC">
        <w:trPr>
          <w:trHeight w:val="225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7F6A3" w14:textId="77777777" w:rsidR="00D53B5A" w:rsidRPr="00FE2E9D" w:rsidRDefault="00D53B5A" w:rsidP="00FE2E9D">
            <w:pPr>
              <w:spacing w:after="0"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E9D">
              <w:rPr>
                <w:rFonts w:ascii="Arial" w:hAnsi="Arial" w:cs="Arial"/>
                <w:b/>
                <w:sz w:val="20"/>
                <w:szCs w:val="20"/>
              </w:rPr>
              <w:t>Tipologia di offerta</w:t>
            </w:r>
          </w:p>
          <w:p w14:paraId="3FADA37B" w14:textId="76E56D95" w:rsidR="00D53B5A" w:rsidRPr="00FE2E9D" w:rsidRDefault="00E4178A" w:rsidP="00FE2E9D">
            <w:pPr>
              <w:pStyle w:val="Paragrafoelenco1"/>
              <w:numPr>
                <w:ilvl w:val="0"/>
                <w:numId w:val="11"/>
              </w:numPr>
              <w:spacing w:after="0"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E9D">
              <w:rPr>
                <w:rFonts w:ascii="Arial" w:hAnsi="Arial" w:cs="Arial"/>
                <w:sz w:val="20"/>
                <w:szCs w:val="20"/>
              </w:rPr>
              <w:t>Istruzione secondaria superiore (Tecnici, etc…)</w:t>
            </w:r>
          </w:p>
          <w:p w14:paraId="67B1CB29" w14:textId="77777777" w:rsidR="00D53B5A" w:rsidRPr="00FE2E9D" w:rsidRDefault="00D53B5A" w:rsidP="00FE2E9D">
            <w:pPr>
              <w:pStyle w:val="Paragrafoelenco1"/>
              <w:numPr>
                <w:ilvl w:val="0"/>
                <w:numId w:val="11"/>
              </w:numPr>
              <w:spacing w:after="0"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E9D">
              <w:rPr>
                <w:rFonts w:ascii="Arial" w:hAnsi="Arial" w:cs="Arial"/>
                <w:sz w:val="20"/>
                <w:szCs w:val="20"/>
              </w:rPr>
              <w:lastRenderedPageBreak/>
              <w:t>IeFP</w:t>
            </w:r>
          </w:p>
          <w:p w14:paraId="2ACBD09E" w14:textId="77777777" w:rsidR="00D53B5A" w:rsidRPr="00FE2E9D" w:rsidRDefault="00D53B5A" w:rsidP="00FE2E9D">
            <w:pPr>
              <w:pStyle w:val="Paragrafoelenco1"/>
              <w:numPr>
                <w:ilvl w:val="0"/>
                <w:numId w:val="11"/>
              </w:numPr>
              <w:spacing w:after="0"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E9D">
              <w:rPr>
                <w:rFonts w:ascii="Arial" w:hAnsi="Arial" w:cs="Arial"/>
                <w:sz w:val="20"/>
                <w:szCs w:val="20"/>
              </w:rPr>
              <w:t>Istruzione professionale</w:t>
            </w:r>
          </w:p>
          <w:p w14:paraId="680F0660" w14:textId="77777777" w:rsidR="00D53B5A" w:rsidRPr="00FE2E9D" w:rsidRDefault="00D53B5A" w:rsidP="00FE2E9D">
            <w:pPr>
              <w:pStyle w:val="Paragrafoelenco1"/>
              <w:spacing w:after="0"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48DEF" w14:textId="77777777" w:rsidR="00D53B5A" w:rsidRPr="00FE2E9D" w:rsidRDefault="00D53B5A" w:rsidP="002949DC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B5A" w:rsidRPr="00FE2E9D" w14:paraId="6EFA7687" w14:textId="77777777" w:rsidTr="00FE2E9D">
        <w:trPr>
          <w:trHeight w:val="49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4DA2B" w14:textId="40E0ABA2" w:rsidR="00D53B5A" w:rsidRPr="00FE2E9D" w:rsidRDefault="00D53B5A" w:rsidP="00FE2E9D">
            <w:pPr>
              <w:spacing w:after="0"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E9D">
              <w:rPr>
                <w:rFonts w:ascii="Arial" w:hAnsi="Arial" w:cs="Arial"/>
                <w:sz w:val="20"/>
                <w:szCs w:val="20"/>
              </w:rPr>
              <w:t xml:space="preserve">Profilo professionale / Indirizzo di studio 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887A" w14:textId="77777777" w:rsidR="00D53B5A" w:rsidRPr="00FE2E9D" w:rsidRDefault="00D53B5A" w:rsidP="002949DC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B5A" w:rsidRPr="00FE2E9D" w14:paraId="28B2E147" w14:textId="77777777" w:rsidTr="002949DC">
        <w:trPr>
          <w:trHeight w:val="225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1FA74" w14:textId="65EE69DE" w:rsidR="00D53B5A" w:rsidRPr="00FE2E9D" w:rsidRDefault="00E4178A" w:rsidP="00FE2E9D">
            <w:pPr>
              <w:spacing w:after="0" w:line="1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E9D">
              <w:rPr>
                <w:rFonts w:ascii="Arial" w:hAnsi="Arial" w:cs="Arial"/>
                <w:b/>
                <w:sz w:val="20"/>
                <w:szCs w:val="20"/>
              </w:rPr>
              <w:t>Annualità</w:t>
            </w:r>
            <w:r w:rsidR="00D53B5A" w:rsidRPr="00FE2E9D">
              <w:rPr>
                <w:rFonts w:ascii="Arial" w:hAnsi="Arial" w:cs="Arial"/>
                <w:sz w:val="20"/>
                <w:szCs w:val="20"/>
              </w:rPr>
              <w:t xml:space="preserve"> del percorso formativo </w:t>
            </w:r>
            <w:r w:rsidRPr="00FE2E9D">
              <w:rPr>
                <w:rFonts w:ascii="Arial" w:hAnsi="Arial" w:cs="Arial"/>
                <w:sz w:val="20"/>
                <w:szCs w:val="20"/>
              </w:rPr>
              <w:t>in apprendistato di I livello</w:t>
            </w:r>
            <w:r w:rsidR="00D53B5A" w:rsidRPr="00FE2E9D">
              <w:rPr>
                <w:rFonts w:ascii="Arial" w:hAnsi="Arial" w:cs="Arial"/>
                <w:sz w:val="20"/>
                <w:szCs w:val="20"/>
              </w:rPr>
              <w:t xml:space="preserve"> (indicare a quali annualità II, III, IV, V si riferisce il percorso)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1ECB5" w14:textId="77777777" w:rsidR="00D53B5A" w:rsidRPr="00FE2E9D" w:rsidRDefault="00D53B5A" w:rsidP="002949DC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792EA4" w14:textId="77777777" w:rsidR="00D53B5A" w:rsidRPr="00FE2E9D" w:rsidRDefault="00D53B5A" w:rsidP="00D53B5A">
      <w:pPr>
        <w:rPr>
          <w:rFonts w:ascii="Arial" w:hAnsi="Arial" w:cs="Arial"/>
          <w:sz w:val="20"/>
          <w:szCs w:val="20"/>
        </w:rPr>
      </w:pPr>
    </w:p>
    <w:p w14:paraId="50FF3F37" w14:textId="77777777" w:rsidR="00D53B5A" w:rsidRPr="00FE2E9D" w:rsidRDefault="00D53B5A" w:rsidP="00D53B5A">
      <w:pPr>
        <w:rPr>
          <w:rFonts w:ascii="Arial" w:hAnsi="Arial" w:cs="Arial"/>
          <w:sz w:val="20"/>
          <w:szCs w:val="20"/>
        </w:rPr>
      </w:pPr>
    </w:p>
    <w:p w14:paraId="6B2901B6" w14:textId="7E555A9B" w:rsidR="00D53B5A" w:rsidRDefault="00FD61BF" w:rsidP="00FE2E9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D53B5A" w:rsidRPr="00FE2E9D">
        <w:rPr>
          <w:rFonts w:ascii="Arial" w:hAnsi="Arial" w:cs="Arial"/>
          <w:b/>
          <w:sz w:val="20"/>
          <w:szCs w:val="20"/>
        </w:rPr>
        <w:t xml:space="preserve">.1 SEDE/I OPERATIVA/E ACCREDITATE IN CUI SARÀ EROGATO IL PERCORSO FORMATIVO </w:t>
      </w:r>
      <w:r w:rsidR="00E4178A" w:rsidRPr="00FE2E9D">
        <w:rPr>
          <w:rFonts w:ascii="Arial" w:hAnsi="Arial" w:cs="Arial"/>
          <w:b/>
          <w:sz w:val="20"/>
          <w:szCs w:val="20"/>
        </w:rPr>
        <w:tab/>
        <w:t>(SEDE DELL’ISTITUZIONE SCOLASTICA)</w:t>
      </w:r>
    </w:p>
    <w:p w14:paraId="4669455B" w14:textId="77777777" w:rsidR="00383BAF" w:rsidRDefault="00383BAF" w:rsidP="00D53B5A">
      <w:pPr>
        <w:pStyle w:val="Paragrafoelenco1"/>
        <w:rPr>
          <w:rFonts w:ascii="Arial" w:hAnsi="Arial" w:cs="Arial"/>
          <w:i/>
          <w:sz w:val="20"/>
          <w:szCs w:val="20"/>
        </w:rPr>
      </w:pPr>
    </w:p>
    <w:p w14:paraId="1F339011" w14:textId="6D67E92D" w:rsidR="00D53B5A" w:rsidRPr="00FE2E9D" w:rsidRDefault="00D53B5A" w:rsidP="00383BAF">
      <w:pPr>
        <w:pStyle w:val="Paragrafoelenco1"/>
        <w:ind w:left="0"/>
        <w:rPr>
          <w:rFonts w:ascii="Arial" w:hAnsi="Arial" w:cs="Arial"/>
          <w:i/>
          <w:sz w:val="20"/>
          <w:szCs w:val="20"/>
        </w:rPr>
      </w:pPr>
      <w:r w:rsidRPr="00FE2E9D">
        <w:rPr>
          <w:rFonts w:ascii="Arial" w:hAnsi="Arial" w:cs="Arial"/>
          <w:i/>
          <w:sz w:val="20"/>
          <w:szCs w:val="20"/>
        </w:rPr>
        <w:t>Replicare i campi per ogni percorso per il quale si richiedere l’ammissione al Catalogo.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410"/>
        <w:gridCol w:w="2374"/>
        <w:gridCol w:w="2374"/>
      </w:tblGrid>
      <w:tr w:rsidR="00D53B5A" w:rsidRPr="00FE2E9D" w14:paraId="3476C419" w14:textId="77777777" w:rsidTr="002949DC">
        <w:trPr>
          <w:gridAfter w:val="3"/>
          <w:wAfter w:w="7158" w:type="dxa"/>
          <w:trHeight w:val="420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A93DA" w14:textId="77777777" w:rsidR="00D53B5A" w:rsidRPr="00FE2E9D" w:rsidRDefault="00D53B5A" w:rsidP="002949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2E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Sede Operativa </w:t>
            </w:r>
          </w:p>
        </w:tc>
      </w:tr>
      <w:tr w:rsidR="00D53B5A" w:rsidRPr="00FE2E9D" w14:paraId="5E6EE3B3" w14:textId="77777777" w:rsidTr="002949DC">
        <w:trPr>
          <w:gridAfter w:val="2"/>
          <w:wAfter w:w="4748" w:type="dxa"/>
          <w:trHeight w:val="420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B4DCBDF" w14:textId="77777777" w:rsidR="00D53B5A" w:rsidRPr="00FE2E9D" w:rsidRDefault="00D53B5A" w:rsidP="002949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2E9D">
              <w:rPr>
                <w:rFonts w:ascii="Arial" w:hAnsi="Arial" w:cs="Arial"/>
                <w:b/>
                <w:sz w:val="20"/>
                <w:szCs w:val="20"/>
              </w:rPr>
              <w:t xml:space="preserve">Indirizzo 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930D39" w14:textId="77777777" w:rsidR="00D53B5A" w:rsidRPr="00FE2E9D" w:rsidRDefault="00D53B5A" w:rsidP="002949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3B5A" w:rsidRPr="00FE2E9D" w14:paraId="7922CB18" w14:textId="77777777" w:rsidTr="002949DC">
        <w:trPr>
          <w:gridAfter w:val="2"/>
          <w:wAfter w:w="4748" w:type="dxa"/>
          <w:trHeight w:val="420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F22395F" w14:textId="77777777" w:rsidR="00D53B5A" w:rsidRPr="00FE2E9D" w:rsidRDefault="00D53B5A" w:rsidP="002949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2E9D">
              <w:rPr>
                <w:rFonts w:ascii="Arial" w:hAnsi="Arial" w:cs="Arial"/>
                <w:b/>
                <w:sz w:val="20"/>
                <w:szCs w:val="20"/>
              </w:rPr>
              <w:t>Comune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FFDF35" w14:textId="77777777" w:rsidR="00D53B5A" w:rsidRPr="00FE2E9D" w:rsidRDefault="00D53B5A" w:rsidP="002949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3B5A" w:rsidRPr="00FE2E9D" w14:paraId="74DC8D5E" w14:textId="77777777" w:rsidTr="002949DC">
        <w:trPr>
          <w:trHeight w:val="420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6D64590" w14:textId="77777777" w:rsidR="00D53B5A" w:rsidRPr="00FE2E9D" w:rsidRDefault="00D53B5A" w:rsidP="002949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2E9D">
              <w:rPr>
                <w:rFonts w:ascii="Arial" w:hAnsi="Arial" w:cs="Arial"/>
                <w:b/>
                <w:sz w:val="20"/>
                <w:szCs w:val="20"/>
              </w:rPr>
              <w:t>CAP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78A3E" w14:textId="77777777" w:rsidR="00D53B5A" w:rsidRPr="00FE2E9D" w:rsidRDefault="00D53B5A" w:rsidP="002949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EBF39B3" w14:textId="77777777" w:rsidR="00D53B5A" w:rsidRPr="00FE2E9D" w:rsidRDefault="00D53B5A" w:rsidP="002949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2E9D">
              <w:rPr>
                <w:rFonts w:ascii="Arial" w:hAnsi="Arial" w:cs="Arial"/>
                <w:b/>
                <w:sz w:val="20"/>
                <w:szCs w:val="20"/>
              </w:rPr>
              <w:t>Prov.</w:t>
            </w:r>
          </w:p>
        </w:tc>
        <w:tc>
          <w:tcPr>
            <w:tcW w:w="23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156550" w14:textId="77777777" w:rsidR="00D53B5A" w:rsidRPr="00FE2E9D" w:rsidRDefault="00D53B5A" w:rsidP="002949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3B5A" w:rsidRPr="00FE2E9D" w14:paraId="30D319C9" w14:textId="77777777" w:rsidTr="002949DC">
        <w:trPr>
          <w:gridAfter w:val="2"/>
          <w:wAfter w:w="4748" w:type="dxa"/>
          <w:trHeight w:val="420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C285126" w14:textId="77777777" w:rsidR="00D53B5A" w:rsidRPr="00FE2E9D" w:rsidRDefault="00D53B5A" w:rsidP="002949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2E9D">
              <w:rPr>
                <w:rFonts w:ascii="Arial" w:hAnsi="Arial" w:cs="Arial"/>
                <w:b/>
                <w:sz w:val="20"/>
                <w:szCs w:val="20"/>
              </w:rPr>
              <w:t xml:space="preserve">Telefono 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BDFE57" w14:textId="77777777" w:rsidR="00D53B5A" w:rsidRPr="00FE2E9D" w:rsidRDefault="00D53B5A" w:rsidP="002949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39328C0" w14:textId="77777777" w:rsidR="00FE2E9D" w:rsidRDefault="00FE2E9D" w:rsidP="00D53B5A">
      <w:pPr>
        <w:rPr>
          <w:rFonts w:ascii="Arial" w:hAnsi="Arial" w:cs="Arial"/>
          <w:sz w:val="20"/>
          <w:szCs w:val="20"/>
        </w:rPr>
      </w:pPr>
    </w:p>
    <w:p w14:paraId="56D9A4E2" w14:textId="77777777" w:rsidR="00FE2E9D" w:rsidRPr="00FE2E9D" w:rsidRDefault="00FE2E9D" w:rsidP="00D53B5A">
      <w:pPr>
        <w:rPr>
          <w:rFonts w:ascii="Arial" w:hAnsi="Arial" w:cs="Arial"/>
          <w:sz w:val="20"/>
          <w:szCs w:val="20"/>
        </w:rPr>
      </w:pPr>
    </w:p>
    <w:p w14:paraId="25486C19" w14:textId="2FA66E95" w:rsidR="00D53B5A" w:rsidRPr="00FE2E9D" w:rsidRDefault="00FD61BF" w:rsidP="00FE2E9D">
      <w:pPr>
        <w:pStyle w:val="Paragrafoelenco1"/>
        <w:ind w:hanging="72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3</w:t>
      </w:r>
      <w:r w:rsidR="00D53B5A" w:rsidRPr="00FE2E9D">
        <w:rPr>
          <w:rFonts w:ascii="Arial" w:eastAsia="Calibri" w:hAnsi="Arial" w:cs="Arial"/>
          <w:b/>
          <w:sz w:val="20"/>
          <w:szCs w:val="20"/>
        </w:rPr>
        <w:t xml:space="preserve">.2 </w:t>
      </w:r>
      <w:r w:rsidR="00D53B5A" w:rsidRPr="00FE2E9D">
        <w:rPr>
          <w:rFonts w:ascii="Arial" w:hAnsi="Arial" w:cs="Arial"/>
          <w:b/>
          <w:sz w:val="20"/>
          <w:szCs w:val="20"/>
        </w:rPr>
        <w:t>CONTENUTO</w:t>
      </w:r>
      <w:r w:rsidR="00D53B5A" w:rsidRPr="00FE2E9D">
        <w:rPr>
          <w:rFonts w:ascii="Arial" w:eastAsia="Calibri" w:hAnsi="Arial" w:cs="Arial"/>
          <w:b/>
          <w:sz w:val="20"/>
          <w:szCs w:val="20"/>
        </w:rPr>
        <w:t xml:space="preserve"> DEL PROGETTO</w:t>
      </w:r>
    </w:p>
    <w:p w14:paraId="6667D418" w14:textId="18F5B1A3" w:rsidR="00D53B5A" w:rsidRPr="00FE2E9D" w:rsidRDefault="00D53B5A" w:rsidP="00D53B5A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FE2E9D">
        <w:rPr>
          <w:rFonts w:ascii="Arial" w:hAnsi="Arial" w:cs="Arial"/>
          <w:sz w:val="20"/>
          <w:szCs w:val="20"/>
        </w:rPr>
        <w:t xml:space="preserve">Descrizione dell'articolazione del percorso in apprendistato </w:t>
      </w:r>
      <w:r w:rsidR="00E4178A" w:rsidRPr="00FE2E9D">
        <w:rPr>
          <w:rFonts w:ascii="Arial" w:hAnsi="Arial" w:cs="Arial"/>
          <w:sz w:val="20"/>
          <w:szCs w:val="20"/>
        </w:rPr>
        <w:t xml:space="preserve">di I livello </w:t>
      </w:r>
      <w:r w:rsidRPr="00FE2E9D">
        <w:rPr>
          <w:rFonts w:ascii="Arial" w:hAnsi="Arial" w:cs="Arial"/>
          <w:sz w:val="20"/>
          <w:szCs w:val="20"/>
        </w:rPr>
        <w:t>nel suo complesso (obiettivi di apprendimento, contenuti, modalità didattiche, durata delle attività, presentazione delle aziende coinvolte)</w:t>
      </w:r>
    </w:p>
    <w:p w14:paraId="384094D4" w14:textId="77777777" w:rsidR="00D53B5A" w:rsidRPr="00FE2E9D" w:rsidRDefault="00D53B5A" w:rsidP="00D53B5A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3"/>
      </w:tblGrid>
      <w:tr w:rsidR="00D53B5A" w:rsidRPr="00FE2E9D" w14:paraId="73DC8384" w14:textId="77777777" w:rsidTr="00507BEB">
        <w:trPr>
          <w:trHeight w:val="2969"/>
        </w:trPr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9A6960" w14:textId="77777777" w:rsidR="00D53B5A" w:rsidRPr="00FE2E9D" w:rsidRDefault="00D53B5A" w:rsidP="002949DC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E2E9D">
              <w:rPr>
                <w:rFonts w:ascii="Arial" w:hAnsi="Arial" w:cs="Arial"/>
                <w:i/>
                <w:iCs/>
                <w:sz w:val="20"/>
                <w:szCs w:val="20"/>
              </w:rPr>
              <w:t>Indicare le competenze in esito, le tematiche, le metodologie didattiche (in aula, on the job / individuale, in gruppo / altro) di formazione interna ed esterna, la durata del percorso, le caratteristiche delle aziende coinvolte.</w:t>
            </w:r>
          </w:p>
          <w:p w14:paraId="5EC951FA" w14:textId="77777777" w:rsidR="00D53B5A" w:rsidRPr="00FE2E9D" w:rsidRDefault="00D53B5A" w:rsidP="002949D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C5AD64F" w14:textId="77777777" w:rsidR="00D53B5A" w:rsidRPr="00FE2E9D" w:rsidRDefault="00D53B5A" w:rsidP="002949D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5667538D" w14:textId="77777777" w:rsidR="00D53B5A" w:rsidRDefault="00D53B5A" w:rsidP="0007202A">
      <w:pPr>
        <w:pStyle w:val="Corpodeltesto21"/>
        <w:spacing w:after="12" w:line="360" w:lineRule="auto"/>
        <w:jc w:val="both"/>
        <w:rPr>
          <w:rFonts w:ascii="Arial" w:hAnsi="Arial" w:cs="Arial"/>
        </w:rPr>
      </w:pPr>
    </w:p>
    <w:p w14:paraId="2A74C0B7" w14:textId="77777777" w:rsidR="001A451F" w:rsidRDefault="001A451F" w:rsidP="0007202A">
      <w:pPr>
        <w:pStyle w:val="Corpodeltesto21"/>
        <w:spacing w:after="12" w:line="360" w:lineRule="auto"/>
        <w:jc w:val="both"/>
        <w:rPr>
          <w:rFonts w:ascii="Arial" w:hAnsi="Arial" w:cs="Arial"/>
        </w:rPr>
      </w:pPr>
    </w:p>
    <w:p w14:paraId="38D45D1F" w14:textId="77777777" w:rsidR="001A451F" w:rsidRDefault="001A451F" w:rsidP="0007202A">
      <w:pPr>
        <w:pStyle w:val="Corpodeltesto21"/>
        <w:spacing w:after="12" w:line="360" w:lineRule="auto"/>
        <w:jc w:val="both"/>
        <w:rPr>
          <w:rFonts w:ascii="Arial" w:hAnsi="Arial" w:cs="Arial"/>
        </w:rPr>
      </w:pPr>
    </w:p>
    <w:p w14:paraId="16D859C9" w14:textId="77777777" w:rsidR="00507BEB" w:rsidRDefault="00507BEB" w:rsidP="0007202A">
      <w:pPr>
        <w:pStyle w:val="Corpodeltesto21"/>
        <w:spacing w:after="12" w:line="360" w:lineRule="auto"/>
        <w:jc w:val="both"/>
        <w:rPr>
          <w:rFonts w:ascii="Arial" w:hAnsi="Arial" w:cs="Arial"/>
        </w:rPr>
      </w:pPr>
    </w:p>
    <w:p w14:paraId="68BCFEA8" w14:textId="77777777" w:rsidR="00507BEB" w:rsidRDefault="00507BEB" w:rsidP="0007202A">
      <w:pPr>
        <w:pStyle w:val="Corpodeltesto21"/>
        <w:spacing w:after="12" w:line="360" w:lineRule="auto"/>
        <w:jc w:val="both"/>
        <w:rPr>
          <w:rFonts w:ascii="Arial" w:hAnsi="Arial" w:cs="Arial"/>
        </w:rPr>
      </w:pPr>
    </w:p>
    <w:p w14:paraId="6483A4E5" w14:textId="77777777" w:rsidR="00507BEB" w:rsidRPr="00FE2E9D" w:rsidRDefault="00507BEB" w:rsidP="0007202A">
      <w:pPr>
        <w:pStyle w:val="Corpodeltesto21"/>
        <w:spacing w:after="12" w:line="360" w:lineRule="auto"/>
        <w:jc w:val="both"/>
        <w:rPr>
          <w:rFonts w:ascii="Arial" w:hAnsi="Arial" w:cs="Arial"/>
        </w:rPr>
      </w:pPr>
    </w:p>
    <w:p w14:paraId="49646507" w14:textId="0CE021BA" w:rsidR="009459EF" w:rsidRPr="00FE2E9D" w:rsidRDefault="009459EF" w:rsidP="0007202A">
      <w:pPr>
        <w:pStyle w:val="Corpodeltesto21"/>
        <w:spacing w:after="12" w:line="360" w:lineRule="auto"/>
        <w:jc w:val="both"/>
        <w:rPr>
          <w:rFonts w:ascii="Arial" w:hAnsi="Arial" w:cs="Arial"/>
          <w:sz w:val="20"/>
          <w:szCs w:val="20"/>
        </w:rPr>
      </w:pPr>
    </w:p>
    <w:p w14:paraId="39B34A20" w14:textId="4E9CFB20" w:rsidR="00E4178A" w:rsidRPr="00FE2E9D" w:rsidRDefault="00FD61BF" w:rsidP="00FE2E9D">
      <w:pPr>
        <w:pStyle w:val="Paragrafoelenco1"/>
        <w:ind w:hanging="72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4.</w:t>
      </w:r>
      <w:r w:rsidR="00FE2E9D">
        <w:rPr>
          <w:rFonts w:ascii="Arial" w:eastAsia="Calibri" w:hAnsi="Arial" w:cs="Arial"/>
          <w:b/>
          <w:sz w:val="20"/>
          <w:szCs w:val="20"/>
        </w:rPr>
        <w:t xml:space="preserve"> </w:t>
      </w:r>
      <w:r w:rsidR="00E4178A" w:rsidRPr="00FE2E9D">
        <w:rPr>
          <w:rFonts w:ascii="Arial" w:eastAsia="Calibri" w:hAnsi="Arial" w:cs="Arial"/>
          <w:b/>
          <w:sz w:val="20"/>
          <w:szCs w:val="20"/>
        </w:rPr>
        <w:t>PRINCIPI</w:t>
      </w:r>
      <w:r w:rsidR="00E4178A" w:rsidRPr="00FE2E9D">
        <w:rPr>
          <w:rFonts w:ascii="Arial" w:hAnsi="Arial" w:cs="Arial"/>
          <w:b/>
          <w:sz w:val="20"/>
          <w:szCs w:val="20"/>
        </w:rPr>
        <w:t xml:space="preserve"> ORIZZONTALI</w:t>
      </w:r>
    </w:p>
    <w:p w14:paraId="4BCAA82D" w14:textId="2F6AD2DC" w:rsidR="00E4178A" w:rsidRPr="00FE2E9D" w:rsidRDefault="00E4178A" w:rsidP="00E4178A">
      <w:pPr>
        <w:spacing w:after="0"/>
        <w:jc w:val="both"/>
        <w:rPr>
          <w:rFonts w:ascii="Arial" w:hAnsi="Arial" w:cs="Arial"/>
          <w:sz w:val="20"/>
          <w:szCs w:val="20"/>
        </w:rPr>
      </w:pPr>
      <w:r w:rsidRPr="00FE2E9D">
        <w:rPr>
          <w:rFonts w:ascii="Arial" w:hAnsi="Arial" w:cs="Arial"/>
          <w:sz w:val="20"/>
          <w:szCs w:val="20"/>
        </w:rPr>
        <w:t>Descrizione delle modalità con cui le azioni formative proposte garantisc</w:t>
      </w:r>
      <w:r w:rsidR="00132328">
        <w:rPr>
          <w:rFonts w:ascii="Arial" w:hAnsi="Arial" w:cs="Arial"/>
          <w:sz w:val="20"/>
          <w:szCs w:val="20"/>
        </w:rPr>
        <w:t>o</w:t>
      </w:r>
      <w:r w:rsidRPr="00FE2E9D">
        <w:rPr>
          <w:rFonts w:ascii="Arial" w:hAnsi="Arial" w:cs="Arial"/>
          <w:sz w:val="20"/>
          <w:szCs w:val="20"/>
        </w:rPr>
        <w:t xml:space="preserve">no il perseguimento dei principi orizzontali e </w:t>
      </w:r>
      <w:r w:rsidR="00132328">
        <w:rPr>
          <w:rFonts w:ascii="Arial" w:hAnsi="Arial" w:cs="Arial"/>
          <w:sz w:val="20"/>
          <w:szCs w:val="20"/>
        </w:rPr>
        <w:t xml:space="preserve">delle </w:t>
      </w:r>
      <w:r w:rsidRPr="00FE2E9D">
        <w:rPr>
          <w:rFonts w:ascii="Arial" w:hAnsi="Arial" w:cs="Arial"/>
          <w:sz w:val="20"/>
          <w:szCs w:val="20"/>
        </w:rPr>
        <w:t>priorità trasversali della programmazione comunitaria (parità di genere, pari opportunità, non discriminazione e accessibilità per le persone con disabilità, sviluppo sostenibile e DNSH);</w:t>
      </w:r>
    </w:p>
    <w:p w14:paraId="7F18720E" w14:textId="77777777" w:rsidR="00E4178A" w:rsidRPr="00FE2E9D" w:rsidRDefault="00E4178A" w:rsidP="00E4178A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31065971" w14:textId="77777777" w:rsidR="00E4178A" w:rsidRDefault="00E4178A" w:rsidP="00E4178A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28DF706" w14:textId="77777777" w:rsidR="00FE2E9D" w:rsidRDefault="00FE2E9D" w:rsidP="00E4178A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08BF22B2" w14:textId="77777777" w:rsidR="00FE2E9D" w:rsidRDefault="00FE2E9D" w:rsidP="00E4178A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28336F9B" w14:textId="77777777" w:rsidR="00FE2E9D" w:rsidRDefault="00FE2E9D" w:rsidP="00E4178A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2AA6638F" w14:textId="77777777" w:rsidR="00FE2E9D" w:rsidRDefault="00FE2E9D" w:rsidP="00E4178A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4FBDCC61" w14:textId="77777777" w:rsidR="001A451F" w:rsidRPr="00FE2E9D" w:rsidRDefault="001A451F" w:rsidP="00E4178A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0BD0B88B" w14:textId="77777777" w:rsidR="00740E14" w:rsidRPr="00FE2E9D" w:rsidRDefault="00740E14" w:rsidP="000F77B9">
      <w:pPr>
        <w:spacing w:before="1" w:after="0"/>
        <w:ind w:left="6379"/>
        <w:rPr>
          <w:rFonts w:ascii="Arial" w:hAnsi="Arial" w:cs="Arial"/>
        </w:rPr>
      </w:pPr>
      <w:r w:rsidRPr="00FE2E9D">
        <w:rPr>
          <w:rFonts w:ascii="Arial" w:hAnsi="Arial" w:cs="Arial"/>
        </w:rPr>
        <w:t>Il Dirigente scolastico</w:t>
      </w:r>
    </w:p>
    <w:p w14:paraId="61447087" w14:textId="75B3CECC" w:rsidR="00740E14" w:rsidRPr="00FE2E9D" w:rsidRDefault="00740E14" w:rsidP="000F77B9">
      <w:pPr>
        <w:spacing w:before="1" w:after="0"/>
        <w:ind w:left="6379"/>
        <w:rPr>
          <w:rFonts w:ascii="Arial" w:hAnsi="Arial" w:cs="Arial"/>
        </w:rPr>
      </w:pPr>
      <w:r w:rsidRPr="00FE2E9D">
        <w:rPr>
          <w:rFonts w:ascii="Arial" w:hAnsi="Arial" w:cs="Arial"/>
        </w:rPr>
        <w:t>Firmato</w:t>
      </w:r>
      <w:r w:rsidRPr="00FE2E9D">
        <w:rPr>
          <w:rFonts w:ascii="Arial" w:hAnsi="Arial" w:cs="Arial"/>
          <w:spacing w:val="-4"/>
        </w:rPr>
        <w:t xml:space="preserve"> </w:t>
      </w:r>
      <w:r w:rsidRPr="00FE2E9D">
        <w:rPr>
          <w:rFonts w:ascii="Arial" w:hAnsi="Arial" w:cs="Arial"/>
        </w:rPr>
        <w:t>digitalmente</w:t>
      </w:r>
      <w:r w:rsidR="000F77B9">
        <w:rPr>
          <w:rFonts w:ascii="Arial" w:hAnsi="Arial" w:cs="Arial"/>
        </w:rPr>
        <w:t xml:space="preserve"> *</w:t>
      </w:r>
    </w:p>
    <w:p w14:paraId="199DE88D" w14:textId="77777777" w:rsidR="00740E14" w:rsidRPr="00FE2E9D" w:rsidRDefault="00740E14" w:rsidP="00740E14">
      <w:pPr>
        <w:rPr>
          <w:rFonts w:ascii="Arial" w:hAnsi="Arial" w:cs="Arial"/>
        </w:rPr>
      </w:pPr>
    </w:p>
    <w:p w14:paraId="59EF2637" w14:textId="77777777" w:rsidR="00740E14" w:rsidRPr="00FE2E9D" w:rsidRDefault="00740E14" w:rsidP="00740E14">
      <w:pPr>
        <w:ind w:left="658"/>
        <w:rPr>
          <w:rFonts w:ascii="Arial" w:hAnsi="Arial" w:cs="Arial"/>
        </w:rPr>
      </w:pPr>
      <w:r w:rsidRPr="00FE2E9D">
        <w:rPr>
          <w:rFonts w:ascii="Arial" w:hAnsi="Arial" w:cs="Arial"/>
        </w:rPr>
        <w:t>Data</w:t>
      </w:r>
      <w:r w:rsidRPr="00FE2E9D">
        <w:rPr>
          <w:rFonts w:ascii="Arial" w:hAnsi="Arial" w:cs="Arial"/>
          <w:spacing w:val="-1"/>
        </w:rPr>
        <w:t xml:space="preserve"> </w:t>
      </w:r>
      <w:r w:rsidRPr="00FE2E9D">
        <w:rPr>
          <w:rFonts w:ascii="Arial" w:hAnsi="Arial" w:cs="Arial"/>
        </w:rPr>
        <w:t>……………..</w:t>
      </w:r>
    </w:p>
    <w:p w14:paraId="7392A8E9" w14:textId="77777777" w:rsidR="00FE2E9D" w:rsidRDefault="00FE2E9D" w:rsidP="00036CFF">
      <w:pPr>
        <w:ind w:left="360"/>
        <w:rPr>
          <w:rFonts w:ascii="Arial" w:hAnsi="Arial" w:cs="Arial"/>
          <w:sz w:val="20"/>
          <w:szCs w:val="20"/>
        </w:rPr>
      </w:pPr>
    </w:p>
    <w:p w14:paraId="2CBF567E" w14:textId="1A095871" w:rsidR="00036CFF" w:rsidRPr="00FE2E9D" w:rsidRDefault="00036CFF" w:rsidP="00FE2E9D">
      <w:pPr>
        <w:ind w:left="360"/>
        <w:jc w:val="both"/>
        <w:rPr>
          <w:rFonts w:ascii="Arial" w:hAnsi="Arial" w:cs="Arial"/>
          <w:i/>
          <w:sz w:val="20"/>
          <w:szCs w:val="20"/>
        </w:rPr>
      </w:pPr>
      <w:r w:rsidRPr="00FE2E9D">
        <w:rPr>
          <w:rFonts w:ascii="Arial" w:hAnsi="Arial" w:cs="Arial"/>
          <w:i/>
          <w:sz w:val="20"/>
          <w:szCs w:val="20"/>
        </w:rPr>
        <w:t>Si autorizza il trattamento dei dati forniti ai sensi del D.Lgs. n. 196/2003 e ss.mm.ii. e Reg. (UE) 2016/679</w:t>
      </w:r>
    </w:p>
    <w:p w14:paraId="16E17A13" w14:textId="77777777" w:rsidR="009459EF" w:rsidRPr="00FE2E9D" w:rsidRDefault="009459EF" w:rsidP="00FE2E9D">
      <w:pPr>
        <w:widowControl w:val="0"/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45D93B50" w14:textId="77777777" w:rsidR="004608BC" w:rsidRPr="00FE2E9D" w:rsidRDefault="004608BC" w:rsidP="00FE2E9D">
      <w:pPr>
        <w:pStyle w:val="Corpodeltesto21"/>
        <w:widowControl w:val="0"/>
        <w:tabs>
          <w:tab w:val="left" w:leader="dot" w:pos="4253"/>
        </w:tabs>
        <w:spacing w:after="40" w:line="240" w:lineRule="auto"/>
        <w:ind w:left="4253"/>
        <w:jc w:val="both"/>
        <w:rPr>
          <w:rFonts w:ascii="Arial" w:hAnsi="Arial" w:cs="Arial"/>
          <w:sz w:val="20"/>
          <w:szCs w:val="20"/>
        </w:rPr>
      </w:pPr>
    </w:p>
    <w:p w14:paraId="20E493AD" w14:textId="77777777" w:rsidR="00A101D1" w:rsidRPr="00FE2E9D" w:rsidRDefault="00A101D1" w:rsidP="00FE2E9D">
      <w:pPr>
        <w:jc w:val="both"/>
        <w:rPr>
          <w:rFonts w:ascii="Arial" w:hAnsi="Arial" w:cs="Arial"/>
          <w:sz w:val="16"/>
          <w:szCs w:val="16"/>
        </w:rPr>
      </w:pPr>
    </w:p>
    <w:p w14:paraId="39C53CE9" w14:textId="08B4F340" w:rsidR="004608BC" w:rsidRPr="00FE2E9D" w:rsidRDefault="004608BC" w:rsidP="00FE2E9D">
      <w:pPr>
        <w:jc w:val="both"/>
        <w:rPr>
          <w:rFonts w:ascii="Arial" w:hAnsi="Arial" w:cs="Arial"/>
          <w:sz w:val="16"/>
          <w:szCs w:val="16"/>
        </w:rPr>
      </w:pPr>
      <w:r w:rsidRPr="00FE2E9D">
        <w:rPr>
          <w:rFonts w:ascii="Arial" w:hAnsi="Arial" w:cs="Arial"/>
          <w:sz w:val="16"/>
          <w:szCs w:val="16"/>
        </w:rPr>
        <w:t xml:space="preserve">* obbligo della presentazione del documento di riconoscimento in corso di validità assolto implicitamente con l'apposizione della firma digitale, ai sensi del combinato disposto di cui agli articoli 38 e 47 del D.P.R. n. 445/2000 e </w:t>
      </w:r>
      <w:r w:rsidR="005A7C8A" w:rsidRPr="00FE2E9D">
        <w:rPr>
          <w:rFonts w:ascii="Arial" w:eastAsia="Times New Roman" w:hAnsi="Arial" w:cs="Arial"/>
          <w:sz w:val="16"/>
          <w:szCs w:val="16"/>
        </w:rPr>
        <w:t xml:space="preserve">ss.mm.ii. </w:t>
      </w:r>
      <w:r w:rsidRPr="00FE2E9D">
        <w:rPr>
          <w:rFonts w:ascii="Arial" w:hAnsi="Arial" w:cs="Arial"/>
          <w:sz w:val="16"/>
          <w:szCs w:val="16"/>
        </w:rPr>
        <w:t xml:space="preserve">e 65, comma 1, lettera a) del D.Lgs. n. 82/2005 e </w:t>
      </w:r>
      <w:r w:rsidR="005A7C8A" w:rsidRPr="00FE2E9D">
        <w:rPr>
          <w:rFonts w:ascii="Arial" w:eastAsia="Times New Roman" w:hAnsi="Arial" w:cs="Arial"/>
          <w:sz w:val="16"/>
          <w:szCs w:val="16"/>
        </w:rPr>
        <w:t>ss.mm.ii.</w:t>
      </w:r>
    </w:p>
    <w:p w14:paraId="7D242525" w14:textId="2212BAE8" w:rsidR="004608BC" w:rsidRPr="00FE2E9D" w:rsidRDefault="004608BC">
      <w:pPr>
        <w:suppressAutoHyphens w:val="0"/>
        <w:spacing w:after="0" w:line="240" w:lineRule="auto"/>
        <w:rPr>
          <w:rFonts w:ascii="Arial" w:hAnsi="Arial" w:cs="Arial"/>
          <w:sz w:val="20"/>
          <w:szCs w:val="20"/>
        </w:rPr>
      </w:pPr>
    </w:p>
    <w:sectPr w:rsidR="004608BC" w:rsidRPr="00FE2E9D" w:rsidSect="00DD50A0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52" w:right="849" w:bottom="1312" w:left="1134" w:header="737" w:footer="254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4E778" w14:textId="77777777" w:rsidR="00B60A34" w:rsidRDefault="00B60A34">
      <w:pPr>
        <w:spacing w:after="0" w:line="240" w:lineRule="auto"/>
      </w:pPr>
      <w:r>
        <w:separator/>
      </w:r>
    </w:p>
  </w:endnote>
  <w:endnote w:type="continuationSeparator" w:id="0">
    <w:p w14:paraId="776712C6" w14:textId="77777777" w:rsidR="00B60A34" w:rsidRDefault="00B6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??"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267307899"/>
      <w:docPartObj>
        <w:docPartGallery w:val="Page Numbers (Bottom of Page)"/>
        <w:docPartUnique/>
      </w:docPartObj>
    </w:sdtPr>
    <w:sdtContent>
      <w:p w14:paraId="72E593B7" w14:textId="7802B2ED" w:rsidR="009F7544" w:rsidRDefault="009F7544" w:rsidP="00D747B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28AAE0DF" w14:textId="77777777" w:rsidR="009F7544" w:rsidRDefault="009F7544" w:rsidP="009F754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9D3BE" w14:textId="55186D1F" w:rsidR="009F7544" w:rsidRPr="00475850" w:rsidRDefault="009F7544" w:rsidP="009F7544">
    <w:pPr>
      <w:pStyle w:val="Footer"/>
      <w:jc w:val="right"/>
      <w:rPr>
        <w:rFonts w:ascii="Arial" w:hAnsi="Arial" w:cs="Arial"/>
        <w:color w:val="4472C4" w:themeColor="accent1"/>
        <w:sz w:val="16"/>
        <w:szCs w:val="16"/>
      </w:rPr>
    </w:pPr>
    <w:r w:rsidRPr="00475850">
      <w:rPr>
        <w:rFonts w:ascii="Arial" w:hAnsi="Arial" w:cs="Arial"/>
        <w:color w:val="4472C4" w:themeColor="accent1"/>
        <w:sz w:val="16"/>
        <w:szCs w:val="16"/>
      </w:rPr>
      <w:fldChar w:fldCharType="begin"/>
    </w:r>
    <w:r w:rsidRPr="00475850">
      <w:rPr>
        <w:rFonts w:ascii="Arial" w:hAnsi="Arial" w:cs="Arial"/>
        <w:color w:val="4472C4" w:themeColor="accent1"/>
        <w:sz w:val="16"/>
        <w:szCs w:val="16"/>
      </w:rPr>
      <w:instrText>PAGE  \* Arabic  \* MERGEFORMAT</w:instrText>
    </w:r>
    <w:r w:rsidRPr="00475850">
      <w:rPr>
        <w:rFonts w:ascii="Arial" w:hAnsi="Arial" w:cs="Arial"/>
        <w:color w:val="4472C4" w:themeColor="accent1"/>
        <w:sz w:val="16"/>
        <w:szCs w:val="16"/>
      </w:rPr>
      <w:fldChar w:fldCharType="separate"/>
    </w:r>
    <w:r w:rsidRPr="00475850">
      <w:rPr>
        <w:rFonts w:ascii="Arial" w:hAnsi="Arial" w:cs="Arial"/>
        <w:color w:val="4472C4" w:themeColor="accent1"/>
        <w:sz w:val="16"/>
        <w:szCs w:val="16"/>
      </w:rPr>
      <w:t>2</w:t>
    </w:r>
    <w:r w:rsidRPr="00475850">
      <w:rPr>
        <w:rFonts w:ascii="Arial" w:hAnsi="Arial" w:cs="Arial"/>
        <w:color w:val="4472C4" w:themeColor="accent1"/>
        <w:sz w:val="16"/>
        <w:szCs w:val="16"/>
      </w:rPr>
      <w:fldChar w:fldCharType="end"/>
    </w:r>
    <w:r w:rsidRPr="00475850">
      <w:rPr>
        <w:rFonts w:ascii="Arial" w:hAnsi="Arial" w:cs="Arial"/>
        <w:color w:val="4472C4" w:themeColor="accent1"/>
        <w:sz w:val="16"/>
        <w:szCs w:val="16"/>
      </w:rPr>
      <w:t xml:space="preserve"> di </w:t>
    </w:r>
    <w:r w:rsidRPr="00475850">
      <w:rPr>
        <w:rFonts w:ascii="Arial" w:hAnsi="Arial" w:cs="Arial"/>
        <w:color w:val="4472C4" w:themeColor="accent1"/>
        <w:sz w:val="16"/>
        <w:szCs w:val="16"/>
      </w:rPr>
      <w:fldChar w:fldCharType="begin"/>
    </w:r>
    <w:r w:rsidRPr="00475850">
      <w:rPr>
        <w:rFonts w:ascii="Arial" w:hAnsi="Arial" w:cs="Arial"/>
        <w:color w:val="4472C4" w:themeColor="accent1"/>
        <w:sz w:val="16"/>
        <w:szCs w:val="16"/>
      </w:rPr>
      <w:instrText>NUMPAGES  \* Arabic  \* MERGEFORMAT</w:instrText>
    </w:r>
    <w:r w:rsidRPr="00475850">
      <w:rPr>
        <w:rFonts w:ascii="Arial" w:hAnsi="Arial" w:cs="Arial"/>
        <w:color w:val="4472C4" w:themeColor="accent1"/>
        <w:sz w:val="16"/>
        <w:szCs w:val="16"/>
      </w:rPr>
      <w:fldChar w:fldCharType="separate"/>
    </w:r>
    <w:r w:rsidRPr="00475850">
      <w:rPr>
        <w:rFonts w:ascii="Arial" w:hAnsi="Arial" w:cs="Arial"/>
        <w:color w:val="4472C4" w:themeColor="accent1"/>
        <w:sz w:val="16"/>
        <w:szCs w:val="16"/>
      </w:rPr>
      <w:t>2</w:t>
    </w:r>
    <w:r w:rsidRPr="00475850">
      <w:rPr>
        <w:rFonts w:ascii="Arial" w:hAnsi="Arial" w:cs="Arial"/>
        <w:color w:val="4472C4" w:themeColor="accent1"/>
        <w:sz w:val="16"/>
        <w:szCs w:val="16"/>
      </w:rPr>
      <w:fldChar w:fldCharType="end"/>
    </w:r>
  </w:p>
  <w:p w14:paraId="699A9FB2" w14:textId="77777777" w:rsidR="000F62DE" w:rsidRPr="000F62DE" w:rsidRDefault="000F62DE" w:rsidP="000F62DE">
    <w:pPr>
      <w:autoSpaceDE w:val="0"/>
      <w:spacing w:after="0" w:line="240" w:lineRule="auto"/>
      <w:ind w:left="567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7BACE" w14:textId="77777777" w:rsidR="00B60A34" w:rsidRDefault="00B60A34">
      <w:pPr>
        <w:spacing w:after="0" w:line="240" w:lineRule="auto"/>
      </w:pPr>
      <w:r>
        <w:separator/>
      </w:r>
    </w:p>
  </w:footnote>
  <w:footnote w:type="continuationSeparator" w:id="0">
    <w:p w14:paraId="41481482" w14:textId="77777777" w:rsidR="00B60A34" w:rsidRDefault="00B60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812E0" w14:textId="77777777" w:rsidR="00475850" w:rsidRPr="00FE2E9D" w:rsidRDefault="00475850" w:rsidP="00305EFF">
    <w:pPr>
      <w:widowControl w:val="0"/>
      <w:spacing w:before="60" w:after="60"/>
      <w:ind w:left="851"/>
      <w:jc w:val="both"/>
      <w:rPr>
        <w:rFonts w:ascii="Arial" w:eastAsia="Microsoft Sans Serif" w:hAnsi="Arial" w:cs="Microsoft Sans Serif"/>
        <w:bCs/>
        <w:color w:val="000000" w:themeColor="text1"/>
        <w:sz w:val="16"/>
        <w:szCs w:val="16"/>
      </w:rPr>
    </w:pPr>
    <w:r w:rsidRPr="00FE2E9D">
      <w:rPr>
        <w:rFonts w:ascii="Arial" w:eastAsia="Microsoft Sans Serif" w:hAnsi="Arial" w:cs="Microsoft Sans Serif"/>
        <w:bCs/>
        <w:color w:val="000000" w:themeColor="text1"/>
        <w:sz w:val="16"/>
        <w:szCs w:val="16"/>
      </w:rPr>
      <w:t>PR Sicilia FSE+ 2021-2027 - CCI 2021IT05SFPR014</w:t>
    </w:r>
  </w:p>
  <w:p w14:paraId="70D7E96E" w14:textId="25E06822" w:rsidR="00567D3F" w:rsidRPr="00FE2E9D" w:rsidRDefault="00475850" w:rsidP="00475850">
    <w:pPr>
      <w:widowControl w:val="0"/>
      <w:spacing w:after="0" w:line="240" w:lineRule="auto"/>
      <w:ind w:left="851"/>
      <w:jc w:val="right"/>
      <w:rPr>
        <w:rFonts w:ascii="Arial" w:eastAsia="Microsoft Sans Serif" w:hAnsi="Arial" w:cs="Microsoft Sans Serif"/>
        <w:bCs/>
        <w:color w:val="000000" w:themeColor="text1"/>
        <w:sz w:val="16"/>
        <w:szCs w:val="16"/>
      </w:rPr>
    </w:pPr>
    <w:r w:rsidRPr="00FE2E9D">
      <w:rPr>
        <w:rFonts w:ascii="Arial" w:eastAsia="Microsoft Sans Serif" w:hAnsi="Arial" w:cs="Microsoft Sans Serif"/>
        <w:bCs/>
        <w:color w:val="000000" w:themeColor="text1"/>
        <w:sz w:val="16"/>
        <w:szCs w:val="16"/>
      </w:rPr>
      <w:t xml:space="preserve">ALLEGATO </w:t>
    </w:r>
    <w:r w:rsidR="00226077" w:rsidRPr="00FE2E9D">
      <w:rPr>
        <w:rFonts w:ascii="Arial" w:eastAsia="Microsoft Sans Serif" w:hAnsi="Arial" w:cs="Microsoft Sans Serif"/>
        <w:bCs/>
        <w:color w:val="000000" w:themeColor="text1"/>
        <w:sz w:val="16"/>
        <w:szCs w:val="16"/>
      </w:rPr>
      <w:t>B</w:t>
    </w:r>
    <w:r w:rsidRPr="00FE2E9D">
      <w:rPr>
        <w:rFonts w:ascii="Arial" w:eastAsia="Microsoft Sans Serif" w:hAnsi="Arial" w:cs="Microsoft Sans Serif"/>
        <w:bCs/>
        <w:color w:val="000000" w:themeColor="text1"/>
        <w:sz w:val="16"/>
        <w:szCs w:val="16"/>
      </w:rPr>
      <w:t xml:space="preserve"> </w:t>
    </w:r>
    <w:r w:rsidR="004E4ABB" w:rsidRPr="00FE2E9D">
      <w:rPr>
        <w:rFonts w:ascii="Arial" w:eastAsia="Microsoft Sans Serif" w:hAnsi="Arial" w:cs="Microsoft Sans Serif"/>
        <w:bCs/>
        <w:color w:val="000000" w:themeColor="text1"/>
        <w:sz w:val="16"/>
        <w:szCs w:val="16"/>
      </w:rPr>
      <w:t>–</w:t>
    </w:r>
    <w:r w:rsidRPr="00FE2E9D">
      <w:rPr>
        <w:rFonts w:ascii="Arial" w:eastAsia="Microsoft Sans Serif" w:hAnsi="Arial" w:cs="Microsoft Sans Serif"/>
        <w:bCs/>
        <w:color w:val="000000" w:themeColor="text1"/>
        <w:sz w:val="16"/>
        <w:szCs w:val="16"/>
      </w:rPr>
      <w:t xml:space="preserve"> </w:t>
    </w:r>
    <w:r w:rsidR="004E4ABB" w:rsidRPr="00FE2E9D">
      <w:rPr>
        <w:rFonts w:ascii="Arial" w:eastAsia="Microsoft Sans Serif" w:hAnsi="Arial" w:cs="Microsoft Sans Serif"/>
        <w:bCs/>
        <w:color w:val="000000" w:themeColor="text1"/>
        <w:sz w:val="16"/>
        <w:szCs w:val="16"/>
      </w:rPr>
      <w:t>SCHEDA PROGETTUALE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840CE" w14:textId="4222399E" w:rsidR="0040497F" w:rsidRDefault="008D1F6D" w:rsidP="008D1F6D">
    <w:pPr>
      <w:pStyle w:val="Header"/>
      <w:jc w:val="center"/>
    </w:pPr>
    <w:r w:rsidRPr="00741A23">
      <w:rPr>
        <w:noProof/>
      </w:rPr>
      <w:drawing>
        <wp:inline distT="0" distB="0" distL="0" distR="0" wp14:anchorId="36093532" wp14:editId="1A4A8DFE">
          <wp:extent cx="5866765" cy="694800"/>
          <wp:effectExtent l="0" t="0" r="635" b="3810"/>
          <wp:docPr id="2" name="Immagine 3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7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6765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4"/>
    <w:lvl w:ilvl="0">
      <w:start w:val="1"/>
      <w:numFmt w:val="bullet"/>
      <w:lvlText w:val="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5"/>
    <w:lvl w:ilvl="0">
      <w:start w:val="1"/>
      <w:numFmt w:val="bullet"/>
      <w:lvlText w:val="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D114238"/>
    <w:multiLevelType w:val="multilevel"/>
    <w:tmpl w:val="3710D1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DAE4CF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49550C"/>
    <w:multiLevelType w:val="multilevel"/>
    <w:tmpl w:val="E4DEAF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7" w15:restartNumberingAfterBreak="0">
    <w:nsid w:val="239D75FE"/>
    <w:multiLevelType w:val="hybridMultilevel"/>
    <w:tmpl w:val="F85EC2B0"/>
    <w:lvl w:ilvl="0" w:tplc="000000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7246D"/>
    <w:multiLevelType w:val="multilevel"/>
    <w:tmpl w:val="3710D1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D1212A4"/>
    <w:multiLevelType w:val="hybridMultilevel"/>
    <w:tmpl w:val="AC1EB0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CF2929"/>
    <w:multiLevelType w:val="hybridMultilevel"/>
    <w:tmpl w:val="A972E4C8"/>
    <w:lvl w:ilvl="0" w:tplc="000000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405960"/>
    <w:multiLevelType w:val="hybridMultilevel"/>
    <w:tmpl w:val="FE8E4D38"/>
    <w:lvl w:ilvl="0" w:tplc="000000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E53B6B"/>
    <w:multiLevelType w:val="hybridMultilevel"/>
    <w:tmpl w:val="8C7849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2A5373"/>
    <w:multiLevelType w:val="multilevel"/>
    <w:tmpl w:val="3710D1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3E606A8"/>
    <w:multiLevelType w:val="multilevel"/>
    <w:tmpl w:val="F5C8B572"/>
    <w:lvl w:ilvl="0">
      <w:start w:val="4"/>
      <w:numFmt w:val="decimal"/>
      <w:lvlText w:val="%1"/>
      <w:lvlJc w:val="left"/>
      <w:pPr>
        <w:ind w:left="360" w:hanging="360"/>
      </w:pPr>
      <w:rPr>
        <w:rFonts w:eastAsia="SimSun" w:hint="default"/>
        <w:b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eastAsia="SimSun"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SimSun"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SimSun" w:hint="default"/>
        <w:b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SimSun"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SimSun" w:hint="default"/>
        <w:b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SimSun"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SimSun"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SimSun" w:hint="default"/>
        <w:b/>
      </w:rPr>
    </w:lvl>
  </w:abstractNum>
  <w:num w:numId="1" w16cid:durableId="1232616265">
    <w:abstractNumId w:val="0"/>
  </w:num>
  <w:num w:numId="2" w16cid:durableId="295379404">
    <w:abstractNumId w:val="12"/>
  </w:num>
  <w:num w:numId="3" w16cid:durableId="1557543751">
    <w:abstractNumId w:val="9"/>
  </w:num>
  <w:num w:numId="4" w16cid:durableId="1205144370">
    <w:abstractNumId w:val="5"/>
  </w:num>
  <w:num w:numId="5" w16cid:durableId="708915987">
    <w:abstractNumId w:val="4"/>
  </w:num>
  <w:num w:numId="6" w16cid:durableId="1430737188">
    <w:abstractNumId w:val="8"/>
  </w:num>
  <w:num w:numId="7" w16cid:durableId="902562289">
    <w:abstractNumId w:val="13"/>
  </w:num>
  <w:num w:numId="8" w16cid:durableId="2116512000">
    <w:abstractNumId w:val="7"/>
  </w:num>
  <w:num w:numId="9" w16cid:durableId="2115127554">
    <w:abstractNumId w:val="11"/>
  </w:num>
  <w:num w:numId="10" w16cid:durableId="2062749235">
    <w:abstractNumId w:val="10"/>
  </w:num>
  <w:num w:numId="11" w16cid:durableId="1332946797">
    <w:abstractNumId w:val="1"/>
  </w:num>
  <w:num w:numId="12" w16cid:durableId="1176724543">
    <w:abstractNumId w:val="2"/>
  </w:num>
  <w:num w:numId="13" w16cid:durableId="1561285366">
    <w:abstractNumId w:val="3"/>
  </w:num>
  <w:num w:numId="14" w16cid:durableId="746657469">
    <w:abstractNumId w:val="6"/>
  </w:num>
  <w:num w:numId="15" w16cid:durableId="11701734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8B5"/>
    <w:rsid w:val="00001F5D"/>
    <w:rsid w:val="00003D9A"/>
    <w:rsid w:val="0000625A"/>
    <w:rsid w:val="00036CFF"/>
    <w:rsid w:val="000460BB"/>
    <w:rsid w:val="000506AF"/>
    <w:rsid w:val="0006134B"/>
    <w:rsid w:val="00062C07"/>
    <w:rsid w:val="0007202A"/>
    <w:rsid w:val="00084131"/>
    <w:rsid w:val="000915E9"/>
    <w:rsid w:val="000D51C5"/>
    <w:rsid w:val="000D6DFA"/>
    <w:rsid w:val="000E3D76"/>
    <w:rsid w:val="000F62DE"/>
    <w:rsid w:val="000F65A6"/>
    <w:rsid w:val="000F77B9"/>
    <w:rsid w:val="00101131"/>
    <w:rsid w:val="00107DD3"/>
    <w:rsid w:val="001137D4"/>
    <w:rsid w:val="00132328"/>
    <w:rsid w:val="00133513"/>
    <w:rsid w:val="00145510"/>
    <w:rsid w:val="001477A6"/>
    <w:rsid w:val="0016539A"/>
    <w:rsid w:val="001A451F"/>
    <w:rsid w:val="001A4EBB"/>
    <w:rsid w:val="001E29CE"/>
    <w:rsid w:val="002015C4"/>
    <w:rsid w:val="00226077"/>
    <w:rsid w:val="00233D4E"/>
    <w:rsid w:val="00241368"/>
    <w:rsid w:val="002437CA"/>
    <w:rsid w:val="002742B9"/>
    <w:rsid w:val="002A2801"/>
    <w:rsid w:val="002B32CC"/>
    <w:rsid w:val="002D3BEF"/>
    <w:rsid w:val="002E03FF"/>
    <w:rsid w:val="002E251E"/>
    <w:rsid w:val="002E3451"/>
    <w:rsid w:val="002E35EF"/>
    <w:rsid w:val="002E601B"/>
    <w:rsid w:val="00305EFF"/>
    <w:rsid w:val="00313E54"/>
    <w:rsid w:val="003261C1"/>
    <w:rsid w:val="00354680"/>
    <w:rsid w:val="0035747D"/>
    <w:rsid w:val="003720E7"/>
    <w:rsid w:val="00383BAF"/>
    <w:rsid w:val="00386F7F"/>
    <w:rsid w:val="00395EB1"/>
    <w:rsid w:val="003A0990"/>
    <w:rsid w:val="003B24E2"/>
    <w:rsid w:val="003C6F6F"/>
    <w:rsid w:val="003F1456"/>
    <w:rsid w:val="003F27CD"/>
    <w:rsid w:val="003F3783"/>
    <w:rsid w:val="0040497F"/>
    <w:rsid w:val="00407AF4"/>
    <w:rsid w:val="004153D0"/>
    <w:rsid w:val="00426D86"/>
    <w:rsid w:val="004605E2"/>
    <w:rsid w:val="0046063C"/>
    <w:rsid w:val="004608BC"/>
    <w:rsid w:val="0046241F"/>
    <w:rsid w:val="00475850"/>
    <w:rsid w:val="00477A11"/>
    <w:rsid w:val="004821C8"/>
    <w:rsid w:val="004A1D63"/>
    <w:rsid w:val="004B1CDE"/>
    <w:rsid w:val="004C252C"/>
    <w:rsid w:val="004C60E3"/>
    <w:rsid w:val="004E1057"/>
    <w:rsid w:val="004E4ABB"/>
    <w:rsid w:val="004F5479"/>
    <w:rsid w:val="004F6F20"/>
    <w:rsid w:val="00507BEB"/>
    <w:rsid w:val="00513E1B"/>
    <w:rsid w:val="0051583F"/>
    <w:rsid w:val="00537333"/>
    <w:rsid w:val="0054316F"/>
    <w:rsid w:val="00547675"/>
    <w:rsid w:val="00567D3F"/>
    <w:rsid w:val="0058064E"/>
    <w:rsid w:val="005806C4"/>
    <w:rsid w:val="00586832"/>
    <w:rsid w:val="00590398"/>
    <w:rsid w:val="00595DC3"/>
    <w:rsid w:val="00596021"/>
    <w:rsid w:val="00596B44"/>
    <w:rsid w:val="005A28D4"/>
    <w:rsid w:val="005A64AD"/>
    <w:rsid w:val="005A7C8A"/>
    <w:rsid w:val="005B6BB6"/>
    <w:rsid w:val="005C1468"/>
    <w:rsid w:val="005C53AD"/>
    <w:rsid w:val="005E1C60"/>
    <w:rsid w:val="005E5EC3"/>
    <w:rsid w:val="00603F42"/>
    <w:rsid w:val="006250E3"/>
    <w:rsid w:val="006445EE"/>
    <w:rsid w:val="00646723"/>
    <w:rsid w:val="00694300"/>
    <w:rsid w:val="006A6CA9"/>
    <w:rsid w:val="006C0A13"/>
    <w:rsid w:val="006C496E"/>
    <w:rsid w:val="006D0EA7"/>
    <w:rsid w:val="006E321A"/>
    <w:rsid w:val="006F2FB1"/>
    <w:rsid w:val="006F7763"/>
    <w:rsid w:val="00701772"/>
    <w:rsid w:val="007021C5"/>
    <w:rsid w:val="007101B4"/>
    <w:rsid w:val="007117DD"/>
    <w:rsid w:val="0071186D"/>
    <w:rsid w:val="00720C45"/>
    <w:rsid w:val="00740E14"/>
    <w:rsid w:val="00741362"/>
    <w:rsid w:val="00746574"/>
    <w:rsid w:val="007548B5"/>
    <w:rsid w:val="00764BF9"/>
    <w:rsid w:val="00777C0F"/>
    <w:rsid w:val="0078267E"/>
    <w:rsid w:val="007A154A"/>
    <w:rsid w:val="007A5C7C"/>
    <w:rsid w:val="007C18B3"/>
    <w:rsid w:val="007C78B9"/>
    <w:rsid w:val="007E739D"/>
    <w:rsid w:val="007F0A88"/>
    <w:rsid w:val="007F5AC4"/>
    <w:rsid w:val="007F6632"/>
    <w:rsid w:val="007F757A"/>
    <w:rsid w:val="00804099"/>
    <w:rsid w:val="00804EBF"/>
    <w:rsid w:val="00826D19"/>
    <w:rsid w:val="0083393E"/>
    <w:rsid w:val="00840D7C"/>
    <w:rsid w:val="008466CF"/>
    <w:rsid w:val="00852DFB"/>
    <w:rsid w:val="00857651"/>
    <w:rsid w:val="008658BA"/>
    <w:rsid w:val="0088096A"/>
    <w:rsid w:val="008A3A80"/>
    <w:rsid w:val="008B04D4"/>
    <w:rsid w:val="008D1F6D"/>
    <w:rsid w:val="008D5D98"/>
    <w:rsid w:val="008D7C9B"/>
    <w:rsid w:val="008F4A8F"/>
    <w:rsid w:val="009263AF"/>
    <w:rsid w:val="009453A5"/>
    <w:rsid w:val="009459EF"/>
    <w:rsid w:val="0096485F"/>
    <w:rsid w:val="00977E0B"/>
    <w:rsid w:val="009A2EC8"/>
    <w:rsid w:val="009B3E6D"/>
    <w:rsid w:val="009E6D34"/>
    <w:rsid w:val="009F7544"/>
    <w:rsid w:val="00A101D1"/>
    <w:rsid w:val="00A20DE5"/>
    <w:rsid w:val="00A2711A"/>
    <w:rsid w:val="00A32A18"/>
    <w:rsid w:val="00A504C5"/>
    <w:rsid w:val="00A61654"/>
    <w:rsid w:val="00A76598"/>
    <w:rsid w:val="00A85FB1"/>
    <w:rsid w:val="00A86320"/>
    <w:rsid w:val="00A90681"/>
    <w:rsid w:val="00AA3A89"/>
    <w:rsid w:val="00AC482B"/>
    <w:rsid w:val="00AD2556"/>
    <w:rsid w:val="00AE5B9F"/>
    <w:rsid w:val="00AF31CA"/>
    <w:rsid w:val="00AF6BD4"/>
    <w:rsid w:val="00B30465"/>
    <w:rsid w:val="00B44105"/>
    <w:rsid w:val="00B57FB8"/>
    <w:rsid w:val="00B60A34"/>
    <w:rsid w:val="00B6566C"/>
    <w:rsid w:val="00B72E1B"/>
    <w:rsid w:val="00B77A18"/>
    <w:rsid w:val="00B84229"/>
    <w:rsid w:val="00B92125"/>
    <w:rsid w:val="00B92853"/>
    <w:rsid w:val="00B96CDD"/>
    <w:rsid w:val="00BA5474"/>
    <w:rsid w:val="00BC2924"/>
    <w:rsid w:val="00BC5362"/>
    <w:rsid w:val="00BC6188"/>
    <w:rsid w:val="00BD6559"/>
    <w:rsid w:val="00BD7B83"/>
    <w:rsid w:val="00BE4BBB"/>
    <w:rsid w:val="00C078BD"/>
    <w:rsid w:val="00C159C7"/>
    <w:rsid w:val="00C202A2"/>
    <w:rsid w:val="00C273CC"/>
    <w:rsid w:val="00C428A7"/>
    <w:rsid w:val="00C57077"/>
    <w:rsid w:val="00C5747A"/>
    <w:rsid w:val="00C86563"/>
    <w:rsid w:val="00CB3CA0"/>
    <w:rsid w:val="00CB6B27"/>
    <w:rsid w:val="00CC7823"/>
    <w:rsid w:val="00CD4E6B"/>
    <w:rsid w:val="00D155A7"/>
    <w:rsid w:val="00D3209A"/>
    <w:rsid w:val="00D357B8"/>
    <w:rsid w:val="00D53B5A"/>
    <w:rsid w:val="00D7563B"/>
    <w:rsid w:val="00D84F94"/>
    <w:rsid w:val="00D93FE1"/>
    <w:rsid w:val="00D97043"/>
    <w:rsid w:val="00DB4978"/>
    <w:rsid w:val="00DB5CA0"/>
    <w:rsid w:val="00DD42CE"/>
    <w:rsid w:val="00DD50A0"/>
    <w:rsid w:val="00DF1421"/>
    <w:rsid w:val="00E14532"/>
    <w:rsid w:val="00E25E49"/>
    <w:rsid w:val="00E32CD8"/>
    <w:rsid w:val="00E4178A"/>
    <w:rsid w:val="00E5049F"/>
    <w:rsid w:val="00E51937"/>
    <w:rsid w:val="00E55AE3"/>
    <w:rsid w:val="00E63505"/>
    <w:rsid w:val="00E80E01"/>
    <w:rsid w:val="00E836D0"/>
    <w:rsid w:val="00E90AE8"/>
    <w:rsid w:val="00EA582A"/>
    <w:rsid w:val="00EB1718"/>
    <w:rsid w:val="00EB6558"/>
    <w:rsid w:val="00EC11F5"/>
    <w:rsid w:val="00EF0F16"/>
    <w:rsid w:val="00EF773E"/>
    <w:rsid w:val="00F457D8"/>
    <w:rsid w:val="00F50B48"/>
    <w:rsid w:val="00F55B40"/>
    <w:rsid w:val="00F5707C"/>
    <w:rsid w:val="00F760D4"/>
    <w:rsid w:val="00F86E8A"/>
    <w:rsid w:val="00F9432A"/>
    <w:rsid w:val="00FA6524"/>
    <w:rsid w:val="00FB30A0"/>
    <w:rsid w:val="00FC4FA3"/>
    <w:rsid w:val="00FC6F8E"/>
    <w:rsid w:val="00FD446C"/>
    <w:rsid w:val="00FD61BF"/>
    <w:rsid w:val="00FE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84F46A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6D34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Heading1">
    <w:name w:val="heading 1"/>
    <w:basedOn w:val="Normal"/>
    <w:next w:val="Normal"/>
    <w:qFormat/>
    <w:pPr>
      <w:keepNext/>
      <w:keepLines/>
      <w:numPr>
        <w:numId w:val="1"/>
      </w:numPr>
      <w:spacing w:after="0" w:line="240" w:lineRule="auto"/>
      <w:outlineLvl w:val="0"/>
    </w:pPr>
    <w:rPr>
      <w:rFonts w:ascii="Arial" w:eastAsia="MS ??" w:hAnsi="Arial" w:cs="Arial"/>
      <w:b/>
      <w:bCs/>
      <w:lang w:val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0E14"/>
    <w:pPr>
      <w:keepNext/>
      <w:suppressAutoHyphens w:val="0"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ascii="Calibri" w:eastAsia="Calibri" w:hAnsi="Calibri" w:cs="Calibri" w:hint="default"/>
      <w:sz w:val="22"/>
      <w:szCs w:val="22"/>
      <w:lang w:val="it-IT"/>
    </w:rPr>
  </w:style>
  <w:style w:type="character" w:customStyle="1" w:styleId="WW8Num4z0">
    <w:name w:val="WW8Num4z0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position w:val="0"/>
      <w:sz w:val="22"/>
      <w:szCs w:val="22"/>
      <w:u w:val="none"/>
      <w:vertAlign w:val="baseline"/>
      <w:lang w:val="it-I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Calibri" w:hAnsi="Calibri" w:cs="Calibri" w:hint="default"/>
      <w:sz w:val="22"/>
      <w:szCs w:val="22"/>
      <w:lang w:val="it-I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Calibri" w:eastAsia="Calibri" w:hAnsi="Calibri" w:cs="Calibri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  <w:sz w:val="22"/>
      <w:szCs w:val="22"/>
      <w:lang w:val="it-I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basedOn w:val="Carpredefinitoparagrafo1"/>
    <w:uiPriority w:val="99"/>
  </w:style>
  <w:style w:type="character" w:customStyle="1" w:styleId="PidipaginaCarattere">
    <w:name w:val="Piè di pagina Carattere"/>
    <w:basedOn w:val="Carpredefinitoparagrafo1"/>
    <w:uiPriority w:val="99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Corpodeltesto3Carattere">
    <w:name w:val="Corpo del testo 3 Carattere"/>
    <w:rPr>
      <w:rFonts w:ascii="Tahoma" w:eastAsia="Times New Roman" w:hAnsi="Tahoma" w:cs="Times New Roman"/>
      <w:sz w:val="20"/>
      <w:szCs w:val="20"/>
    </w:rPr>
  </w:style>
  <w:style w:type="character" w:customStyle="1" w:styleId="RientrocorpodeltestoCarattere">
    <w:name w:val="Rientro corpo del testo Carattere"/>
    <w:basedOn w:val="Carpredefinitoparagrafo1"/>
  </w:style>
  <w:style w:type="character" w:customStyle="1" w:styleId="Corpodeltesto2Carattere">
    <w:name w:val="Corpo del testo 2 Carattere"/>
    <w:basedOn w:val="Carpredefinitoparagrafo1"/>
    <w:uiPriority w:val="99"/>
  </w:style>
  <w:style w:type="character" w:customStyle="1" w:styleId="Titolo1Carattere">
    <w:name w:val="Titolo 1 Carattere"/>
    <w:rPr>
      <w:rFonts w:ascii="Arial" w:eastAsia="MS ??" w:hAnsi="Arial" w:cs="Arial"/>
      <w:b/>
      <w:bCs/>
      <w:sz w:val="22"/>
      <w:szCs w:val="22"/>
      <w:lang w:val="it-IT"/>
    </w:rPr>
  </w:style>
  <w:style w:type="character" w:styleId="Hyperlink">
    <w:name w:val="Hyperlink"/>
    <w:rPr>
      <w:rFonts w:ascii="Times New Roman" w:hAnsi="Times New Roman" w:cs="Times New Roman"/>
      <w:color w:val="004F8A"/>
      <w:u w:val="single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</w:style>
  <w:style w:type="character" w:customStyle="1" w:styleId="SoggettocommentoCarattere">
    <w:name w:val="Soggetto commento Carattere"/>
    <w:rPr>
      <w:b/>
      <w:bCs/>
    </w:rPr>
  </w:style>
  <w:style w:type="character" w:customStyle="1" w:styleId="WW8Num27z0">
    <w:name w:val="WW8Num27z0"/>
    <w:rPr>
      <w:rFonts w:ascii="Calibri" w:eastAsia="Calibri" w:hAnsi="Calibri" w:cs="Calibri" w:hint="default"/>
      <w:b w:val="0"/>
      <w:bCs w:val="0"/>
      <w:i w:val="0"/>
      <w:iCs w:val="0"/>
      <w:strike w:val="0"/>
      <w:dstrike w:val="0"/>
      <w:color w:val="auto"/>
      <w:position w:val="0"/>
      <w:sz w:val="22"/>
      <w:szCs w:val="22"/>
      <w:u w:val="none"/>
      <w:vertAlign w:val="baseline"/>
      <w:lang w:val="it-I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uiPriority w:val="99"/>
    <w:pPr>
      <w:spacing w:after="0" w:line="240" w:lineRule="auto"/>
    </w:pPr>
  </w:style>
  <w:style w:type="paragraph" w:styleId="Footer">
    <w:name w:val="footer"/>
    <w:basedOn w:val="Normal"/>
    <w:uiPriority w:val="99"/>
    <w:pPr>
      <w:spacing w:after="0" w:line="240" w:lineRule="auto"/>
    </w:pPr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Corpodeltesto31">
    <w:name w:val="Corpo del testo 31"/>
    <w:basedOn w:val="Normal"/>
    <w:pPr>
      <w:spacing w:after="0" w:line="240" w:lineRule="auto"/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BodyTextIndent">
    <w:name w:val="Body Text Indent"/>
    <w:basedOn w:val="Normal"/>
    <w:pPr>
      <w:spacing w:after="120"/>
      <w:ind w:left="283"/>
    </w:pPr>
  </w:style>
  <w:style w:type="paragraph" w:customStyle="1" w:styleId="Corpodeltesto21">
    <w:name w:val="Corpo del testo 21"/>
    <w:basedOn w:val="Normal"/>
    <w:pPr>
      <w:spacing w:after="120" w:line="480" w:lineRule="auto"/>
    </w:pPr>
  </w:style>
  <w:style w:type="paragraph" w:customStyle="1" w:styleId="Testocommento1">
    <w:name w:val="Testo commento1"/>
    <w:basedOn w:val="Normal"/>
    <w:rPr>
      <w:sz w:val="20"/>
      <w:szCs w:val="20"/>
      <w:lang w:val="x-none"/>
    </w:rPr>
  </w:style>
  <w:style w:type="paragraph" w:styleId="CommentSubject">
    <w:name w:val="annotation subject"/>
    <w:basedOn w:val="Testocommento1"/>
    <w:next w:val="Testocommento1"/>
    <w:rPr>
      <w:b/>
      <w:bCs/>
    </w:rPr>
  </w:style>
  <w:style w:type="paragraph" w:customStyle="1" w:styleId="ListParagraph1">
    <w:name w:val="List Paragraph1"/>
    <w:basedOn w:val="Normal"/>
    <w:pPr>
      <w:spacing w:after="111" w:line="244" w:lineRule="auto"/>
      <w:ind w:left="720" w:right="5" w:hanging="10"/>
      <w:jc w:val="both"/>
    </w:pPr>
    <w:rPr>
      <w:rFonts w:ascii="Times New Roman" w:eastAsia="MS ??" w:hAnsi="Times New Roman"/>
      <w:color w:val="000000"/>
      <w:sz w:val="24"/>
      <w:szCs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DD42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unhideWhenUsed/>
    <w:rsid w:val="001137D4"/>
    <w:pPr>
      <w:spacing w:after="120" w:line="480" w:lineRule="auto"/>
    </w:pPr>
    <w:rPr>
      <w:lang w:val="x-none"/>
    </w:rPr>
  </w:style>
  <w:style w:type="character" w:customStyle="1" w:styleId="BodyText2Char">
    <w:name w:val="Body Text 2 Char"/>
    <w:link w:val="BodyText2"/>
    <w:uiPriority w:val="99"/>
    <w:rsid w:val="001137D4"/>
    <w:rPr>
      <w:rFonts w:ascii="Calibri" w:eastAsia="Calibri" w:hAnsi="Calibri"/>
      <w:sz w:val="22"/>
      <w:szCs w:val="22"/>
      <w:lang w:eastAsia="ar-SA"/>
    </w:rPr>
  </w:style>
  <w:style w:type="paragraph" w:styleId="NormalWeb">
    <w:name w:val="Normal (Web)"/>
    <w:basedOn w:val="Normal"/>
    <w:uiPriority w:val="99"/>
    <w:unhideWhenUsed/>
    <w:rsid w:val="00107DD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table" w:customStyle="1" w:styleId="5">
    <w:name w:val="5"/>
    <w:basedOn w:val="TableNormal"/>
    <w:rsid w:val="00AF6BD4"/>
    <w:pPr>
      <w:spacing w:after="120" w:line="276" w:lineRule="auto"/>
      <w:jc w:val="both"/>
    </w:pPr>
    <w:rPr>
      <w:rFonts w:ascii="Arial" w:eastAsia="Arial" w:hAnsi="Arial" w:cs="Arial"/>
      <w:color w:val="000000"/>
      <w:sz w:val="24"/>
      <w:szCs w:val="24"/>
    </w:rPr>
    <w:tblPr>
      <w:tblStyleRowBandSize w:val="1"/>
      <w:tblStyleColBandSize w:val="1"/>
      <w:tblInd w:w="0" w:type="nil"/>
    </w:tblPr>
    <w:tcPr>
      <w:shd w:val="clear" w:color="auto" w:fill="F5F8EE"/>
    </w:tcPr>
    <w:tblStylePr w:type="firstRow">
      <w:rPr>
        <w:b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</w:rPr>
      <w:tblPr/>
      <w:tcPr>
        <w:tcBorders>
          <w:top w:val="single" w:sz="4" w:space="0" w:color="4F81BD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9F7544"/>
  </w:style>
  <w:style w:type="paragraph" w:styleId="ListParagraph">
    <w:name w:val="List Paragraph"/>
    <w:basedOn w:val="Normal"/>
    <w:uiPriority w:val="34"/>
    <w:qFormat/>
    <w:rsid w:val="0083393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74136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362"/>
    <w:rPr>
      <w:rFonts w:ascii="Calibri" w:eastAsia="Calibri" w:hAnsi="Calibri"/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741362"/>
    <w:rPr>
      <w:vertAlign w:val="superscript"/>
    </w:rPr>
  </w:style>
  <w:style w:type="paragraph" w:customStyle="1" w:styleId="Paragrafoelenco1">
    <w:name w:val="Paragrafo elenco1"/>
    <w:basedOn w:val="Normal"/>
    <w:rsid w:val="00D53B5A"/>
    <w:pPr>
      <w:spacing w:after="160" w:line="259" w:lineRule="auto"/>
      <w:ind w:left="720"/>
    </w:pPr>
    <w:rPr>
      <w:rFonts w:eastAsia="SimSun" w:cs="Calibri"/>
      <w:kern w:val="1"/>
    </w:rPr>
  </w:style>
  <w:style w:type="character" w:customStyle="1" w:styleId="Heading2Char">
    <w:name w:val="Heading 2 Char"/>
    <w:basedOn w:val="DefaultParagraphFont"/>
    <w:link w:val="Heading2"/>
    <w:uiPriority w:val="9"/>
    <w:rsid w:val="00740E14"/>
    <w:rPr>
      <w:rFonts w:ascii="Cambria" w:hAnsi="Cambria"/>
      <w:b/>
      <w:bCs/>
      <w:i/>
      <w:i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23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00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35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1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42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163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16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13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36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58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36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82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85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0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1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4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91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7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18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9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3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88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pixelsPerInch w:val="24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571</Words>
  <Characters>3255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Allegato al vedemecum PO FSE Sicilia 2020</vt:lpstr>
      <vt:lpstr>Allegato al vedemecum PO FSE Sicilia 2020</vt:lpstr>
    </vt:vector>
  </TitlesOfParts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al vedemecum PO FSE Sicilia 2020</dc:title>
  <dc:subject>Vademecum per gli operatori in attuazione del PO FSE Sicilia 2020</dc:subject>
  <dc:creator/>
  <cp:keywords>PO FSE Sicilia 2020</cp:keywords>
  <cp:lastModifiedBy/>
  <cp:revision>1</cp:revision>
  <dcterms:created xsi:type="dcterms:W3CDTF">2023-10-12T08:59:00Z</dcterms:created>
  <dcterms:modified xsi:type="dcterms:W3CDTF">2023-10-19T10:39:00Z</dcterms:modified>
  <cp:category>Normative regionali PO FSE Sicilia 2020</cp:category>
</cp:coreProperties>
</file>